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09B" w:rsidRDefault="00CC609B" w:rsidP="00BE28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9811385" cy="7139789"/>
            <wp:effectExtent l="0" t="0" r="0" b="4445"/>
            <wp:docPr id="2" name="Рисунок 2" descr="H:\2020 рабочая программа\РП титул\РП баш.яз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2020 рабочая программа\РП титул\РП баш.яз 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1385" cy="7139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B410F" w:rsidRPr="001769E0" w:rsidRDefault="00BB410F" w:rsidP="00BE28CE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be-BY" w:eastAsia="ru-RU"/>
        </w:rPr>
      </w:pPr>
      <w:r w:rsidRPr="001769E0">
        <w:rPr>
          <w:rFonts w:ascii="Times New Roman" w:hAnsi="Times New Roman"/>
          <w:b/>
          <w:sz w:val="24"/>
          <w:szCs w:val="24"/>
          <w:lang w:val="be-BY"/>
        </w:rPr>
        <w:lastRenderedPageBreak/>
        <w:t>Аңлатма я</w:t>
      </w:r>
      <w:r w:rsidRPr="001769E0">
        <w:rPr>
          <w:rFonts w:ascii="Cambria Math" w:hAnsi="Cambria Math" w:cs="Cambria Math"/>
          <w:b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b/>
          <w:sz w:val="24"/>
          <w:szCs w:val="24"/>
          <w:lang w:val="be-BY"/>
        </w:rPr>
        <w:t>ыу</w:t>
      </w:r>
    </w:p>
    <w:p w:rsidR="00BB410F" w:rsidRPr="001769E0" w:rsidRDefault="00BB410F" w:rsidP="00BB41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BB410F" w:rsidRPr="001769E0" w:rsidRDefault="00BB410F" w:rsidP="00BB41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e-BY"/>
        </w:rPr>
      </w:pPr>
      <w:r>
        <w:rPr>
          <w:rFonts w:ascii="Times New Roman" w:hAnsi="Times New Roman"/>
          <w:b/>
          <w:sz w:val="24"/>
          <w:szCs w:val="24"/>
          <w:lang w:val="be-BY"/>
        </w:rPr>
        <w:t xml:space="preserve">     </w:t>
      </w:r>
      <w:r w:rsidRPr="001769E0">
        <w:rPr>
          <w:rFonts w:ascii="Times New Roman" w:hAnsi="Times New Roman"/>
          <w:b/>
          <w:sz w:val="24"/>
          <w:szCs w:val="24"/>
          <w:lang w:val="be-BY"/>
        </w:rPr>
        <w:t>У</w:t>
      </w:r>
      <w:r w:rsidRPr="001769E0">
        <w:rPr>
          <w:rFonts w:ascii="Cambria Math" w:hAnsi="Cambria Math" w:cs="Cambria Math"/>
          <w:b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b/>
          <w:sz w:val="24"/>
          <w:szCs w:val="24"/>
          <w:lang w:val="be-BY"/>
        </w:rPr>
        <w:t>ытыу рус телендә алып барылған мәктәптәр</w:t>
      </w:r>
      <w:r w:rsidRPr="001769E0">
        <w:rPr>
          <w:rFonts w:ascii="Cambria Math" w:hAnsi="Cambria Math" w:cs="Cambria Math"/>
          <w:b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b/>
          <w:sz w:val="24"/>
          <w:szCs w:val="24"/>
          <w:lang w:val="be-BY"/>
        </w:rPr>
        <w:t>ең 2-се класы өсөн баш</w:t>
      </w:r>
      <w:r w:rsidRPr="001769E0">
        <w:rPr>
          <w:rFonts w:ascii="Cambria Math" w:hAnsi="Cambria Math" w:cs="Cambria Math"/>
          <w:b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b/>
          <w:sz w:val="24"/>
          <w:szCs w:val="24"/>
          <w:lang w:val="be-BY"/>
        </w:rPr>
        <w:t>орт (дәүләт) теленән эш программаһы.</w:t>
      </w:r>
    </w:p>
    <w:p w:rsidR="00BB410F" w:rsidRPr="001769E0" w:rsidRDefault="00BB410F" w:rsidP="00BB410F">
      <w:pPr>
        <w:pStyle w:val="ConsPlusNormal"/>
        <w:widowControl/>
        <w:ind w:firstLine="0"/>
        <w:rPr>
          <w:sz w:val="24"/>
          <w:szCs w:val="24"/>
          <w:lang w:val="be-BY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Эш программаһы Б</w:t>
      </w:r>
      <w:r w:rsidRPr="001769E0">
        <w:rPr>
          <w:rFonts w:ascii="Times New Roman" w:eastAsia="Calibri" w:hAnsi="Times New Roman"/>
          <w:sz w:val="24"/>
          <w:szCs w:val="24"/>
          <w:lang w:val="be-BY" w:eastAsia="en-US"/>
        </w:rPr>
        <w:t>аш</w:t>
      </w:r>
      <w:r w:rsidRPr="001769E0">
        <w:rPr>
          <w:rFonts w:ascii="Cambria Math" w:eastAsia="Calibri" w:hAnsi="Cambria Math" w:cs="Cambria Math"/>
          <w:sz w:val="24"/>
          <w:szCs w:val="24"/>
          <w:lang w:val="be-BY" w:eastAsia="en-US"/>
        </w:rPr>
        <w:t>ҡ</w:t>
      </w:r>
      <w:r w:rsidRPr="001769E0">
        <w:rPr>
          <w:rFonts w:ascii="Times New Roman" w:eastAsia="Calibri" w:hAnsi="Times New Roman"/>
          <w:sz w:val="24"/>
          <w:szCs w:val="24"/>
          <w:lang w:val="be-BY" w:eastAsia="en-US"/>
        </w:rPr>
        <w:t>ортостан Республикаһы  Краснокама районы муниципаль районы  Сауызбаш ауылы урта дөйөм белем биреү мәктәбе муниципаль дөйөм белем биреү бюджет учреждениеһы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ның төп белем биреү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ең дөйөм белем биреү программаһы ниге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ендә тө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өлдө.</w:t>
      </w:r>
      <w:r w:rsidRPr="001769E0">
        <w:rPr>
          <w:sz w:val="24"/>
          <w:szCs w:val="24"/>
          <w:lang w:val="be-BY"/>
        </w:rPr>
        <w:t xml:space="preserve"> </w:t>
      </w:r>
    </w:p>
    <w:p w:rsidR="00BB410F" w:rsidRPr="001769E0" w:rsidRDefault="00BB410F" w:rsidP="00BB410F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1769E0">
        <w:rPr>
          <w:rFonts w:ascii="Times New Roman" w:hAnsi="Times New Roman" w:cs="Times New Roman"/>
          <w:sz w:val="24"/>
          <w:szCs w:val="24"/>
          <w:lang w:val="be-BY"/>
        </w:rPr>
        <w:t xml:space="preserve">Рабочая програма составлена на основе </w:t>
      </w:r>
      <w:r w:rsidRPr="001769E0">
        <w:rPr>
          <w:rFonts w:ascii="Times New Roman" w:hAnsi="Times New Roman" w:cs="Times New Roman"/>
          <w:sz w:val="24"/>
          <w:szCs w:val="24"/>
        </w:rPr>
        <w:t>учебного плана  МБОУ ООШ д.Саузбаш основной образовательной программы основного общего образования.</w:t>
      </w:r>
    </w:p>
    <w:p w:rsidR="00BB410F" w:rsidRPr="001769E0" w:rsidRDefault="00BB410F" w:rsidP="00BB410F">
      <w:pPr>
        <w:spacing w:after="0" w:line="240" w:lineRule="auto"/>
        <w:contextualSpacing/>
        <w:jc w:val="both"/>
        <w:rPr>
          <w:rFonts w:ascii="NewtonITT" w:hAnsi="NewtonITT"/>
          <w:bCs/>
          <w:kern w:val="32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/>
        </w:rPr>
        <w:t>Эш прогаммаһы 3</w:t>
      </w:r>
      <w:r w:rsidR="002C3B13">
        <w:rPr>
          <w:rFonts w:ascii="Times New Roman" w:hAnsi="Times New Roman"/>
          <w:sz w:val="24"/>
          <w:szCs w:val="24"/>
          <w:lang w:val="be-BY"/>
        </w:rPr>
        <w:t>5</w:t>
      </w:r>
      <w:r w:rsidRPr="001769E0">
        <w:rPr>
          <w:rFonts w:ascii="Times New Roman" w:hAnsi="Times New Roman"/>
          <w:sz w:val="24"/>
          <w:szCs w:val="24"/>
          <w:lang w:val="be-BY"/>
        </w:rPr>
        <w:t xml:space="preserve"> сәғәткә бүленгән (а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sz w:val="24"/>
          <w:szCs w:val="24"/>
          <w:lang w:val="be-BY"/>
        </w:rPr>
        <w:t xml:space="preserve">наға 1 сәғәт),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шул и</w:t>
      </w:r>
      <w:r w:rsidRPr="001769E0">
        <w:rPr>
          <w:rFonts w:ascii="Cambria Math" w:hAnsi="Cambria Math"/>
          <w:sz w:val="24"/>
          <w:szCs w:val="24"/>
          <w:lang w:val="be-BY" w:eastAsia="ru-RU"/>
        </w:rPr>
        <w:t>ҫ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 xml:space="preserve">әптән контроль эштәр өсөн: </w:t>
      </w:r>
      <w:r w:rsidRPr="001769E0">
        <w:rPr>
          <w:rFonts w:ascii="NewtonITT" w:hAnsi="NewtonITT"/>
          <w:bCs/>
          <w:kern w:val="32"/>
          <w:sz w:val="24"/>
          <w:szCs w:val="24"/>
          <w:lang w:val="be-BY" w:eastAsia="ru-RU"/>
        </w:rPr>
        <w:t>2- күсереп я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ыу</w:t>
      </w:r>
      <w:r w:rsidRPr="001769E0">
        <w:rPr>
          <w:rFonts w:ascii="NewtonITT" w:hAnsi="NewtonITT"/>
          <w:bCs/>
          <w:kern w:val="32"/>
          <w:sz w:val="24"/>
          <w:szCs w:val="24"/>
          <w:lang w:val="be-BY" w:eastAsia="ru-RU"/>
        </w:rPr>
        <w:t>, 1-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диктант</w:t>
      </w:r>
      <w:r w:rsidRPr="001769E0">
        <w:rPr>
          <w:rFonts w:ascii="NewtonITT" w:hAnsi="NewtonITT"/>
          <w:bCs/>
          <w:kern w:val="32"/>
          <w:sz w:val="24"/>
          <w:szCs w:val="24"/>
          <w:lang w:val="be-BY" w:eastAsia="ru-RU"/>
        </w:rPr>
        <w:t xml:space="preserve"> ү</w:t>
      </w:r>
      <w:r w:rsidRPr="001769E0">
        <w:rPr>
          <w:rFonts w:ascii="NewtonITT" w:hAnsi="NewtonITT"/>
          <w:bCs/>
          <w:kern w:val="32"/>
          <w:sz w:val="24"/>
          <w:szCs w:val="24"/>
          <w:lang w:val="ba-RU" w:eastAsia="ru-RU"/>
        </w:rPr>
        <w:t xml:space="preserve">ткәреү 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ba-RU" w:eastAsia="ru-RU"/>
        </w:rPr>
        <w:t>ҡ</w:t>
      </w:r>
      <w:r w:rsidRPr="001769E0">
        <w:rPr>
          <w:rFonts w:ascii="Times New Roman" w:hAnsi="Times New Roman"/>
          <w:bCs/>
          <w:kern w:val="32"/>
          <w:sz w:val="24"/>
          <w:szCs w:val="24"/>
          <w:lang w:val="ba-RU" w:eastAsia="ru-RU"/>
        </w:rPr>
        <w:t>арала</w:t>
      </w:r>
      <w:r w:rsidRPr="001769E0">
        <w:rPr>
          <w:rFonts w:ascii="NewtonITT" w:hAnsi="NewtonITT"/>
          <w:bCs/>
          <w:kern w:val="32"/>
          <w:sz w:val="24"/>
          <w:szCs w:val="24"/>
          <w:lang w:val="ba-RU" w:eastAsia="ru-RU"/>
        </w:rPr>
        <w:t>.</w:t>
      </w:r>
      <w:r w:rsidRPr="001769E0">
        <w:rPr>
          <w:rFonts w:ascii="NewtonITT" w:hAnsi="NewtonITT"/>
          <w:bCs/>
          <w:kern w:val="32"/>
          <w:sz w:val="24"/>
          <w:szCs w:val="24"/>
          <w:lang w:val="be-BY" w:eastAsia="ru-RU"/>
        </w:rPr>
        <w:t xml:space="preserve"> </w:t>
      </w:r>
    </w:p>
    <w:p w:rsidR="00BB410F" w:rsidRPr="001769E0" w:rsidRDefault="00BB410F" w:rsidP="00BB410F">
      <w:pPr>
        <w:pStyle w:val="a3"/>
        <w:ind w:left="0"/>
        <w:jc w:val="both"/>
        <w:rPr>
          <w:b w:val="0"/>
          <w:sz w:val="24"/>
          <w:szCs w:val="24"/>
          <w:lang w:val="be-BY"/>
        </w:rPr>
      </w:pPr>
      <w:r w:rsidRPr="001769E0">
        <w:rPr>
          <w:sz w:val="24"/>
          <w:szCs w:val="24"/>
          <w:lang w:val="be-BY"/>
        </w:rPr>
        <w:t xml:space="preserve">Программа кимәле: </w:t>
      </w:r>
      <w:r w:rsidRPr="001769E0">
        <w:rPr>
          <w:b w:val="0"/>
          <w:sz w:val="24"/>
          <w:szCs w:val="24"/>
          <w:lang w:val="be-BY"/>
        </w:rPr>
        <w:t>базис.</w:t>
      </w:r>
    </w:p>
    <w:p w:rsidR="00BB410F" w:rsidRPr="001769E0" w:rsidRDefault="00BB410F" w:rsidP="00BB41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e-BY"/>
        </w:rPr>
      </w:pPr>
      <w:r w:rsidRPr="001769E0">
        <w:rPr>
          <w:rFonts w:ascii="Times New Roman" w:hAnsi="Times New Roman"/>
          <w:b/>
          <w:sz w:val="24"/>
          <w:szCs w:val="24"/>
          <w:lang w:val="be-BY"/>
        </w:rPr>
        <w:t>У</w:t>
      </w:r>
      <w:r w:rsidRPr="001769E0">
        <w:rPr>
          <w:rFonts w:ascii="Cambria Math" w:hAnsi="Cambria Math" w:cs="Cambria Math"/>
          <w:b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b/>
          <w:sz w:val="24"/>
          <w:szCs w:val="24"/>
          <w:lang w:val="be-BY"/>
        </w:rPr>
        <w:t>ытыусының тел буйынса у</w:t>
      </w:r>
      <w:r w:rsidRPr="001769E0">
        <w:rPr>
          <w:rFonts w:ascii="Cambria Math" w:hAnsi="Cambria Math" w:cs="Cambria Math"/>
          <w:b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b/>
          <w:sz w:val="24"/>
          <w:szCs w:val="24"/>
          <w:lang w:val="be-BY"/>
        </w:rPr>
        <w:t>ыу- у</w:t>
      </w:r>
      <w:r w:rsidRPr="001769E0">
        <w:rPr>
          <w:rFonts w:ascii="Cambria Math" w:hAnsi="Cambria Math" w:cs="Cambria Math"/>
          <w:b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b/>
          <w:sz w:val="24"/>
          <w:szCs w:val="24"/>
          <w:lang w:val="be-BY"/>
        </w:rPr>
        <w:t xml:space="preserve">ытыу методик комплекты: </w:t>
      </w:r>
    </w:p>
    <w:p w:rsidR="00BB410F" w:rsidRPr="001769E0" w:rsidRDefault="00BB410F" w:rsidP="00BB41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e-BY"/>
        </w:rPr>
      </w:pPr>
      <w:r w:rsidRPr="001769E0">
        <w:rPr>
          <w:rFonts w:ascii="Times New Roman" w:hAnsi="Times New Roman"/>
          <w:sz w:val="24"/>
          <w:szCs w:val="24"/>
          <w:lang w:val="be-BY"/>
        </w:rPr>
        <w:t>Дәреслек:</w:t>
      </w:r>
      <w:r w:rsidRPr="001769E0">
        <w:rPr>
          <w:rFonts w:ascii="Times New Roman" w:hAnsi="Times New Roman"/>
          <w:b/>
          <w:i/>
          <w:sz w:val="24"/>
          <w:szCs w:val="24"/>
          <w:lang w:val="be-BY"/>
        </w:rPr>
        <w:t xml:space="preserve"> </w:t>
      </w:r>
      <w:r w:rsidRPr="001769E0">
        <w:rPr>
          <w:rFonts w:ascii="Times New Roman" w:hAnsi="Times New Roman"/>
          <w:sz w:val="24"/>
          <w:szCs w:val="24"/>
          <w:lang w:val="be-BY"/>
        </w:rPr>
        <w:t>Толомбаев  Х.А.,  Дәүләтшина М.С., Ғиниәтуллина Ф.М., Кинйәбаева Н,Н.-Баш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орт теле: У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ытыу  рус телендә алып барылған мәктәптәр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sz w:val="24"/>
          <w:szCs w:val="24"/>
          <w:lang w:val="be-BY"/>
        </w:rPr>
        <w:t>ә баш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орт телен 1-се йыл өйрәнеүсе 2-се класс у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ыусылары  өсөн  дәреслек.  – Өфө : Китап, 2014.</w:t>
      </w:r>
    </w:p>
    <w:p w:rsidR="00BB410F" w:rsidRPr="001769E0" w:rsidRDefault="00BB410F" w:rsidP="00BB41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a-RU"/>
        </w:rPr>
      </w:pPr>
      <w:r w:rsidRPr="001769E0">
        <w:rPr>
          <w:rFonts w:ascii="Times New Roman" w:hAnsi="Times New Roman"/>
          <w:sz w:val="24"/>
          <w:szCs w:val="24"/>
          <w:lang w:val="ba-RU"/>
        </w:rPr>
        <w:t>Баш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ҡ</w:t>
      </w:r>
      <w:r w:rsidRPr="001769E0">
        <w:rPr>
          <w:rFonts w:ascii="Times New Roman" w:hAnsi="Times New Roman"/>
          <w:sz w:val="24"/>
          <w:szCs w:val="24"/>
          <w:lang w:val="ba-RU"/>
        </w:rPr>
        <w:t>орт теленән программа (У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ҡ</w:t>
      </w:r>
      <w:r w:rsidRPr="001769E0">
        <w:rPr>
          <w:rFonts w:ascii="Times New Roman" w:hAnsi="Times New Roman"/>
          <w:sz w:val="24"/>
          <w:szCs w:val="24"/>
          <w:lang w:val="ba-RU"/>
        </w:rPr>
        <w:t>ытыу рус телендә алып барылған  мәктәптәр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ҙ</w:t>
      </w:r>
      <w:r w:rsidRPr="001769E0">
        <w:rPr>
          <w:rFonts w:ascii="Times New Roman" w:hAnsi="Times New Roman"/>
          <w:sz w:val="24"/>
          <w:szCs w:val="24"/>
          <w:lang w:val="ba-RU"/>
        </w:rPr>
        <w:t>ең I-IX кластары өсөн). Тө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ҙ</w:t>
      </w:r>
      <w:r w:rsidRPr="001769E0">
        <w:rPr>
          <w:rFonts w:ascii="Times New Roman" w:hAnsi="Times New Roman"/>
          <w:sz w:val="24"/>
          <w:szCs w:val="24"/>
          <w:lang w:val="ba-RU"/>
        </w:rPr>
        <w:t>өүселәре: Толомбаев Х. А., Дәүләтшина М.С., Ғәбитова З. М., Усманова М. Г.- Ижевск: «Книгоград», 2008.</w:t>
      </w:r>
    </w:p>
    <w:p w:rsidR="00BB410F" w:rsidRPr="001769E0" w:rsidRDefault="00BB410F" w:rsidP="00BB41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a-RU"/>
        </w:rPr>
      </w:pPr>
      <w:r w:rsidRPr="001769E0">
        <w:rPr>
          <w:rFonts w:ascii="Times New Roman" w:hAnsi="Times New Roman"/>
          <w:sz w:val="24"/>
          <w:szCs w:val="24"/>
          <w:lang w:val="be-BY"/>
        </w:rPr>
        <w:t>Ғәбитова З.М, Толомбаев Х.А Урыс мәктәптәрендә баш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орт телен у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ытыу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sz w:val="24"/>
          <w:szCs w:val="24"/>
          <w:lang w:val="be-BY"/>
        </w:rPr>
        <w:t>ы ойоштороу буйынса методик кәңәштәр;</w:t>
      </w:r>
      <w:r w:rsidRPr="001769E0">
        <w:rPr>
          <w:rFonts w:ascii="Times New Roman" w:hAnsi="Times New Roman"/>
          <w:sz w:val="24"/>
          <w:szCs w:val="24"/>
          <w:lang w:val="ba-RU"/>
        </w:rPr>
        <w:t xml:space="preserve"> Өфө: Баш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ҡ</w:t>
      </w:r>
      <w:r w:rsidRPr="001769E0">
        <w:rPr>
          <w:rFonts w:ascii="Times New Roman" w:hAnsi="Times New Roman"/>
          <w:sz w:val="24"/>
          <w:szCs w:val="24"/>
          <w:lang w:val="ba-RU"/>
        </w:rPr>
        <w:t>ортостан.</w:t>
      </w:r>
    </w:p>
    <w:p w:rsidR="00BB410F" w:rsidRPr="001769E0" w:rsidRDefault="00BB410F" w:rsidP="00BB41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e-BY"/>
        </w:rPr>
      </w:pPr>
      <w:r w:rsidRPr="001769E0">
        <w:rPr>
          <w:rFonts w:ascii="Times New Roman" w:hAnsi="Times New Roman"/>
          <w:b/>
          <w:sz w:val="24"/>
          <w:szCs w:val="24"/>
          <w:lang w:val="be-BY"/>
        </w:rPr>
        <w:t>У</w:t>
      </w:r>
      <w:r w:rsidRPr="001769E0">
        <w:rPr>
          <w:rFonts w:ascii="Cambria Math" w:hAnsi="Cambria Math" w:cs="Cambria Math"/>
          <w:b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b/>
          <w:sz w:val="24"/>
          <w:szCs w:val="24"/>
          <w:lang w:val="be-BY"/>
        </w:rPr>
        <w:t>ыусылар  өсөн тел буйынса у</w:t>
      </w:r>
      <w:r w:rsidRPr="001769E0">
        <w:rPr>
          <w:rFonts w:ascii="Cambria Math" w:hAnsi="Cambria Math" w:cs="Cambria Math"/>
          <w:b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b/>
          <w:sz w:val="24"/>
          <w:szCs w:val="24"/>
          <w:lang w:val="be-BY"/>
        </w:rPr>
        <w:t>ыу- у</w:t>
      </w:r>
      <w:r w:rsidRPr="001769E0">
        <w:rPr>
          <w:rFonts w:ascii="Cambria Math" w:hAnsi="Cambria Math" w:cs="Cambria Math"/>
          <w:b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b/>
          <w:sz w:val="24"/>
          <w:szCs w:val="24"/>
          <w:lang w:val="be-BY"/>
        </w:rPr>
        <w:t>ытыу методик комплекты</w:t>
      </w:r>
    </w:p>
    <w:p w:rsidR="00BB410F" w:rsidRPr="001769E0" w:rsidRDefault="00BB410F" w:rsidP="00BB41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e-BY"/>
        </w:rPr>
      </w:pPr>
      <w:r w:rsidRPr="001769E0">
        <w:rPr>
          <w:rFonts w:ascii="Times New Roman" w:hAnsi="Times New Roman"/>
          <w:sz w:val="24"/>
          <w:szCs w:val="24"/>
          <w:lang w:val="be-BY"/>
        </w:rPr>
        <w:t>Толомбаев  Х.А.,  Дәүләтшина М.С., Ғиниәтуллина Ф.М., Кинйәбаева Н,Н.-Баш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орт теле: У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ытыу  рус телендә алып барылған мәктәптәр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sz w:val="24"/>
          <w:szCs w:val="24"/>
          <w:lang w:val="be-BY"/>
        </w:rPr>
        <w:t>ә баш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орт телен 1-се йыл өйрәнеүсе 2-се класс у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ыусылары  өсөн  дәреслек.  – Өфө : Китап, 2014.</w:t>
      </w:r>
    </w:p>
    <w:p w:rsidR="00BB410F" w:rsidRPr="001769E0" w:rsidRDefault="00BB410F" w:rsidP="00BB41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769E0">
        <w:rPr>
          <w:rFonts w:ascii="Times New Roman" w:hAnsi="Times New Roman"/>
          <w:b/>
          <w:sz w:val="24"/>
          <w:szCs w:val="24"/>
        </w:rPr>
        <w:t>Был эш программаһында федераль һәм республика закондары талаптары тормош</w:t>
      </w:r>
      <w:r w:rsidRPr="001769E0">
        <w:rPr>
          <w:rFonts w:ascii="Cambria Math" w:hAnsi="Cambria Math" w:cs="Cambria Math"/>
          <w:b/>
          <w:sz w:val="24"/>
          <w:szCs w:val="24"/>
        </w:rPr>
        <w:t>ҡ</w:t>
      </w:r>
      <w:r w:rsidRPr="001769E0">
        <w:rPr>
          <w:rFonts w:ascii="Times New Roman" w:hAnsi="Times New Roman"/>
          <w:b/>
          <w:sz w:val="24"/>
          <w:szCs w:val="24"/>
        </w:rPr>
        <w:t>а ашырыла:</w:t>
      </w:r>
    </w:p>
    <w:p w:rsidR="00BB410F" w:rsidRPr="001769E0" w:rsidRDefault="00BB410F" w:rsidP="00BB41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e-BY"/>
        </w:rPr>
      </w:pPr>
      <w:r w:rsidRPr="001769E0">
        <w:rPr>
          <w:rFonts w:ascii="Times New Roman" w:hAnsi="Times New Roman"/>
          <w:sz w:val="24"/>
          <w:szCs w:val="24"/>
          <w:lang w:val="be-BY"/>
        </w:rPr>
        <w:t>У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ытыу рус телендә алып барылған мәктәптәр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sz w:val="24"/>
          <w:szCs w:val="24"/>
          <w:lang w:val="be-BY"/>
        </w:rPr>
        <w:t>ең 2-се класы өсөн баш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орт  теленән  эш программаһы тө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sz w:val="24"/>
          <w:szCs w:val="24"/>
          <w:lang w:val="be-BY"/>
        </w:rPr>
        <w:t xml:space="preserve">өгәндә </w:t>
      </w:r>
      <w:r w:rsidRPr="001769E0">
        <w:rPr>
          <w:rFonts w:ascii="Times New Roman" w:hAnsi="Times New Roman"/>
          <w:sz w:val="24"/>
          <w:szCs w:val="24"/>
          <w:lang w:val="ba-RU"/>
        </w:rPr>
        <w:t>башланғыс дөйөм белем биреү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ҙ</w:t>
      </w:r>
      <w:r w:rsidRPr="001769E0">
        <w:rPr>
          <w:rFonts w:ascii="Times New Roman" w:hAnsi="Times New Roman"/>
          <w:sz w:val="24"/>
          <w:szCs w:val="24"/>
          <w:lang w:val="ba-RU"/>
        </w:rPr>
        <w:t>ең яңы федераль дәүләт стандарттары законы,</w:t>
      </w:r>
      <w:r w:rsidRPr="001769E0">
        <w:rPr>
          <w:rFonts w:ascii="Times New Roman" w:hAnsi="Times New Roman"/>
          <w:sz w:val="24"/>
          <w:szCs w:val="24"/>
          <w:lang w:val="be-BY"/>
        </w:rPr>
        <w:t xml:space="preserve"> «Рәсәй Федерацияһы халы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 xml:space="preserve">тары телдәре тураһында» законы, Рәсәй Федерацияһының </w:t>
      </w:r>
    </w:p>
    <w:p w:rsidR="00BB410F" w:rsidRPr="001769E0" w:rsidRDefault="00BB410F" w:rsidP="002C3B13">
      <w:pPr>
        <w:spacing w:after="0" w:line="240" w:lineRule="auto"/>
        <w:rPr>
          <w:rFonts w:ascii="Times New Roman" w:eastAsia="MS Mincho" w:hAnsi="Times New Roman"/>
          <w:b/>
          <w:sz w:val="24"/>
          <w:szCs w:val="24"/>
          <w:lang w:val="ba-RU" w:eastAsia="ru-RU"/>
        </w:rPr>
      </w:pPr>
    </w:p>
    <w:p w:rsidR="00BB410F" w:rsidRPr="001769E0" w:rsidRDefault="00BB410F" w:rsidP="002C3B13">
      <w:pPr>
        <w:spacing w:after="0" w:line="240" w:lineRule="auto"/>
        <w:jc w:val="center"/>
        <w:rPr>
          <w:rFonts w:ascii="Times New Roman" w:eastAsia="MS Mincho" w:hAnsi="Times New Roman"/>
          <w:b/>
          <w:sz w:val="24"/>
          <w:szCs w:val="24"/>
          <w:lang w:eastAsia="ru-RU"/>
        </w:rPr>
      </w:pPr>
      <w:r w:rsidRPr="001769E0">
        <w:rPr>
          <w:rFonts w:ascii="Times New Roman" w:eastAsia="MS Mincho" w:hAnsi="Times New Roman"/>
          <w:b/>
          <w:sz w:val="24"/>
          <w:szCs w:val="24"/>
          <w:lang w:val="ba-RU" w:eastAsia="ru-RU"/>
        </w:rPr>
        <w:t xml:space="preserve">Программала </w:t>
      </w:r>
      <w:r w:rsidRPr="001769E0">
        <w:rPr>
          <w:rFonts w:ascii="Cambria Math" w:eastAsia="MS Mincho" w:hAnsi="Cambria Math" w:cs="Cambria Math"/>
          <w:b/>
          <w:sz w:val="24"/>
          <w:szCs w:val="24"/>
          <w:lang w:val="ba-RU" w:eastAsia="ru-RU"/>
        </w:rPr>
        <w:t>ҡ</w:t>
      </w:r>
      <w:r w:rsidRPr="001769E0">
        <w:rPr>
          <w:rFonts w:ascii="Times New Roman" w:eastAsia="MS Mincho" w:hAnsi="Times New Roman"/>
          <w:b/>
          <w:sz w:val="24"/>
          <w:szCs w:val="24"/>
          <w:lang w:val="ba-RU" w:eastAsia="ru-RU"/>
        </w:rPr>
        <w:t>уйылған ма</w:t>
      </w:r>
      <w:r w:rsidRPr="001769E0">
        <w:rPr>
          <w:rFonts w:ascii="Cambria Math" w:eastAsia="MS Mincho" w:hAnsi="Cambria Math" w:cs="Cambria Math"/>
          <w:b/>
          <w:sz w:val="24"/>
          <w:szCs w:val="24"/>
          <w:lang w:val="ba-RU" w:eastAsia="ru-RU"/>
        </w:rPr>
        <w:t>ҡ</w:t>
      </w:r>
      <w:r w:rsidRPr="001769E0">
        <w:rPr>
          <w:rFonts w:ascii="Times New Roman" w:eastAsia="MS Mincho" w:hAnsi="Times New Roman"/>
          <w:b/>
          <w:sz w:val="24"/>
          <w:szCs w:val="24"/>
          <w:lang w:val="ba-RU" w:eastAsia="ru-RU"/>
        </w:rPr>
        <w:t>сат һәм бурыстар</w:t>
      </w:r>
    </w:p>
    <w:p w:rsidR="00BB410F" w:rsidRPr="001769E0" w:rsidRDefault="00BB410F" w:rsidP="00BB410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a-RU"/>
        </w:rPr>
      </w:pPr>
      <w:r w:rsidRPr="001769E0">
        <w:rPr>
          <w:rFonts w:ascii="Times New Roman" w:hAnsi="Times New Roman"/>
          <w:sz w:val="24"/>
          <w:szCs w:val="24"/>
          <w:lang w:val="ba-RU"/>
        </w:rPr>
        <w:t>Баш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ҡ</w:t>
      </w:r>
      <w:r w:rsidRPr="001769E0">
        <w:rPr>
          <w:rFonts w:ascii="Times New Roman" w:hAnsi="Times New Roman"/>
          <w:sz w:val="24"/>
          <w:szCs w:val="24"/>
          <w:lang w:val="ba-RU"/>
        </w:rPr>
        <w:t>орт теленең лексикаһын, фонетикаһын, грамматикаһы буйынса төп белемде ү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ҙ</w:t>
      </w:r>
      <w:r w:rsidRPr="001769E0">
        <w:rPr>
          <w:rFonts w:ascii="Times New Roman" w:hAnsi="Times New Roman"/>
          <w:sz w:val="24"/>
          <w:szCs w:val="24"/>
          <w:lang w:val="ba-RU"/>
        </w:rPr>
        <w:t>ләштереү.</w:t>
      </w:r>
    </w:p>
    <w:p w:rsidR="00BB410F" w:rsidRPr="001769E0" w:rsidRDefault="00BB410F" w:rsidP="00BB410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a-RU"/>
        </w:rPr>
      </w:pPr>
      <w:r w:rsidRPr="001769E0">
        <w:rPr>
          <w:rFonts w:ascii="Times New Roman" w:hAnsi="Times New Roman"/>
          <w:sz w:val="24"/>
          <w:szCs w:val="24"/>
          <w:lang w:val="ba-RU"/>
        </w:rPr>
        <w:t>Тә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ҡ</w:t>
      </w:r>
      <w:r w:rsidRPr="001769E0">
        <w:rPr>
          <w:rFonts w:ascii="Times New Roman" w:hAnsi="Times New Roman"/>
          <w:sz w:val="24"/>
          <w:szCs w:val="24"/>
          <w:lang w:val="ba-RU"/>
        </w:rPr>
        <w:t>дим ителгән темалар буйынса балалар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ҙ</w:t>
      </w:r>
      <w:r w:rsidRPr="001769E0">
        <w:rPr>
          <w:rFonts w:ascii="Times New Roman" w:hAnsi="Times New Roman"/>
          <w:sz w:val="24"/>
          <w:szCs w:val="24"/>
          <w:lang w:val="ba-RU"/>
        </w:rPr>
        <w:t>ың һү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ҙ</w:t>
      </w:r>
      <w:r w:rsidRPr="001769E0">
        <w:rPr>
          <w:rFonts w:ascii="Times New Roman" w:hAnsi="Times New Roman"/>
          <w:sz w:val="24"/>
          <w:szCs w:val="24"/>
          <w:lang w:val="ba-RU"/>
        </w:rPr>
        <w:t>лек составын арттырыу, телмәр күнекмәләрен камиллаштырыу.</w:t>
      </w:r>
    </w:p>
    <w:p w:rsidR="00BB410F" w:rsidRPr="001769E0" w:rsidRDefault="00BB410F" w:rsidP="00BB410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a-RU"/>
        </w:rPr>
      </w:pPr>
      <w:r w:rsidRPr="001769E0">
        <w:rPr>
          <w:rFonts w:ascii="Times New Roman" w:hAnsi="Times New Roman"/>
          <w:sz w:val="24"/>
          <w:szCs w:val="24"/>
          <w:lang w:val="ba-RU"/>
        </w:rPr>
        <w:t>Балалар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ҙ</w:t>
      </w:r>
      <w:r w:rsidRPr="001769E0">
        <w:rPr>
          <w:rFonts w:ascii="Times New Roman" w:hAnsi="Times New Roman"/>
          <w:sz w:val="24"/>
          <w:szCs w:val="24"/>
          <w:lang w:val="ba-RU"/>
        </w:rPr>
        <w:t>ың оптималь у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ҡ</w:t>
      </w:r>
      <w:r w:rsidRPr="001769E0">
        <w:rPr>
          <w:rFonts w:ascii="Times New Roman" w:hAnsi="Times New Roman"/>
          <w:sz w:val="24"/>
          <w:szCs w:val="24"/>
          <w:lang w:val="ba-RU"/>
        </w:rPr>
        <w:t>ыу күнекмәләрен ү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ҫ</w:t>
      </w:r>
      <w:r w:rsidRPr="001769E0">
        <w:rPr>
          <w:rFonts w:ascii="Times New Roman" w:hAnsi="Times New Roman"/>
          <w:sz w:val="24"/>
          <w:szCs w:val="24"/>
          <w:lang w:val="ba-RU"/>
        </w:rPr>
        <w:t>тереү.</w:t>
      </w:r>
    </w:p>
    <w:p w:rsidR="00BB410F" w:rsidRPr="001769E0" w:rsidRDefault="00BB410F" w:rsidP="00BB410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a-RU"/>
        </w:rPr>
      </w:pPr>
      <w:r w:rsidRPr="001769E0">
        <w:rPr>
          <w:rFonts w:ascii="Times New Roman" w:hAnsi="Times New Roman"/>
          <w:sz w:val="24"/>
          <w:szCs w:val="24"/>
          <w:lang w:val="ba-RU"/>
        </w:rPr>
        <w:t>Ситуациялар, темалар буйынса һорау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ҙ</w:t>
      </w:r>
      <w:r w:rsidRPr="001769E0">
        <w:rPr>
          <w:rFonts w:ascii="Times New Roman" w:hAnsi="Times New Roman"/>
          <w:sz w:val="24"/>
          <w:szCs w:val="24"/>
          <w:lang w:val="ba-RU"/>
        </w:rPr>
        <w:t>ар биреү, шул һорау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ҙ</w:t>
      </w:r>
      <w:r w:rsidRPr="001769E0">
        <w:rPr>
          <w:rFonts w:ascii="Times New Roman" w:hAnsi="Times New Roman"/>
          <w:sz w:val="24"/>
          <w:szCs w:val="24"/>
          <w:lang w:val="ba-RU"/>
        </w:rPr>
        <w:t>арға һүрәт, картина, текст ниге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ҙ</w:t>
      </w:r>
      <w:r w:rsidRPr="001769E0">
        <w:rPr>
          <w:rFonts w:ascii="Times New Roman" w:hAnsi="Times New Roman"/>
          <w:sz w:val="24"/>
          <w:szCs w:val="24"/>
          <w:lang w:val="ba-RU"/>
        </w:rPr>
        <w:t>ендә ижади яуап бирә белеү.</w:t>
      </w:r>
    </w:p>
    <w:p w:rsidR="00BB410F" w:rsidRPr="001769E0" w:rsidRDefault="00BB410F" w:rsidP="00BB410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a-RU"/>
        </w:rPr>
      </w:pPr>
      <w:r w:rsidRPr="001769E0">
        <w:rPr>
          <w:rFonts w:ascii="Times New Roman" w:hAnsi="Times New Roman"/>
          <w:sz w:val="24"/>
          <w:szCs w:val="24"/>
          <w:lang w:val="ba-RU"/>
        </w:rPr>
        <w:t>Темаға тап килгән шиғыр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ҙ</w:t>
      </w:r>
      <w:r w:rsidRPr="001769E0">
        <w:rPr>
          <w:rFonts w:ascii="Times New Roman" w:hAnsi="Times New Roman"/>
          <w:sz w:val="24"/>
          <w:szCs w:val="24"/>
          <w:lang w:val="ba-RU"/>
        </w:rPr>
        <w:t>ар ятлау, йыр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ҙ</w:t>
      </w:r>
      <w:r w:rsidRPr="001769E0">
        <w:rPr>
          <w:rFonts w:ascii="Times New Roman" w:hAnsi="Times New Roman"/>
          <w:sz w:val="24"/>
          <w:szCs w:val="24"/>
          <w:lang w:val="ba-RU"/>
        </w:rPr>
        <w:t>ар өйрәнеү һәм баш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ҡ</w:t>
      </w:r>
      <w:r w:rsidRPr="001769E0">
        <w:rPr>
          <w:rFonts w:ascii="Times New Roman" w:hAnsi="Times New Roman"/>
          <w:sz w:val="24"/>
          <w:szCs w:val="24"/>
          <w:lang w:val="ba-RU"/>
        </w:rPr>
        <w:t>арыу, экскурсиялар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ҙ</w:t>
      </w:r>
      <w:r w:rsidRPr="001769E0">
        <w:rPr>
          <w:rFonts w:ascii="Times New Roman" w:hAnsi="Times New Roman"/>
          <w:sz w:val="24"/>
          <w:szCs w:val="24"/>
          <w:lang w:val="ba-RU"/>
        </w:rPr>
        <w:t>а, уйындар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ҙ</w:t>
      </w:r>
      <w:r w:rsidRPr="001769E0">
        <w:rPr>
          <w:rFonts w:ascii="Times New Roman" w:hAnsi="Times New Roman"/>
          <w:sz w:val="24"/>
          <w:szCs w:val="24"/>
          <w:lang w:val="ba-RU"/>
        </w:rPr>
        <w:t xml:space="preserve">а 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ҡ</w:t>
      </w:r>
      <w:r w:rsidRPr="001769E0">
        <w:rPr>
          <w:rFonts w:ascii="Times New Roman" w:hAnsi="Times New Roman"/>
          <w:sz w:val="24"/>
          <w:szCs w:val="24"/>
          <w:lang w:val="ba-RU"/>
        </w:rPr>
        <w:t>атнашыу, концерттар ә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ҙ</w:t>
      </w:r>
      <w:r w:rsidRPr="001769E0">
        <w:rPr>
          <w:rFonts w:ascii="Times New Roman" w:hAnsi="Times New Roman"/>
          <w:sz w:val="24"/>
          <w:szCs w:val="24"/>
          <w:lang w:val="ba-RU"/>
        </w:rPr>
        <w:t>ерләү һәм сығыш яһау. Һәр осра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ҡ</w:t>
      </w:r>
      <w:r w:rsidRPr="001769E0">
        <w:rPr>
          <w:rFonts w:ascii="Times New Roman" w:hAnsi="Times New Roman"/>
          <w:sz w:val="24"/>
          <w:szCs w:val="24"/>
          <w:lang w:val="ba-RU"/>
        </w:rPr>
        <w:t>та ла телмәр тө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ҙ</w:t>
      </w:r>
      <w:r w:rsidRPr="001769E0">
        <w:rPr>
          <w:rFonts w:ascii="Times New Roman" w:hAnsi="Times New Roman"/>
          <w:sz w:val="24"/>
          <w:szCs w:val="24"/>
          <w:lang w:val="ba-RU"/>
        </w:rPr>
        <w:t>өү иғтибарға алына.</w:t>
      </w:r>
    </w:p>
    <w:p w:rsidR="00BB410F" w:rsidRPr="001769E0" w:rsidRDefault="00BB410F" w:rsidP="00BB410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a-RU"/>
        </w:rPr>
      </w:pPr>
      <w:r w:rsidRPr="001769E0">
        <w:rPr>
          <w:rFonts w:ascii="Times New Roman" w:hAnsi="Times New Roman"/>
          <w:sz w:val="24"/>
          <w:szCs w:val="24"/>
          <w:lang w:val="ba-RU"/>
        </w:rPr>
        <w:t xml:space="preserve">Әйтелеше 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ҡ</w:t>
      </w:r>
      <w:r w:rsidRPr="001769E0">
        <w:rPr>
          <w:rFonts w:ascii="Times New Roman" w:hAnsi="Times New Roman"/>
          <w:sz w:val="24"/>
          <w:szCs w:val="24"/>
          <w:lang w:val="ba-RU"/>
        </w:rPr>
        <w:t>атмарлы булмаған һү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ҙҙ</w:t>
      </w:r>
      <w:r w:rsidRPr="001769E0">
        <w:rPr>
          <w:rFonts w:ascii="Times New Roman" w:hAnsi="Times New Roman"/>
          <w:sz w:val="24"/>
          <w:szCs w:val="24"/>
          <w:lang w:val="ba-RU"/>
        </w:rPr>
        <w:t>әр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ҙ</w:t>
      </w:r>
      <w:r w:rsidRPr="001769E0">
        <w:rPr>
          <w:rFonts w:ascii="Times New Roman" w:hAnsi="Times New Roman"/>
          <w:sz w:val="24"/>
          <w:szCs w:val="24"/>
          <w:lang w:val="ba-RU"/>
        </w:rPr>
        <w:t>е, ябай һөйләмдәр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ҙ</w:t>
      </w:r>
      <w:r w:rsidRPr="001769E0">
        <w:rPr>
          <w:rFonts w:ascii="Times New Roman" w:hAnsi="Times New Roman"/>
          <w:sz w:val="24"/>
          <w:szCs w:val="24"/>
          <w:lang w:val="ba-RU"/>
        </w:rPr>
        <w:t>е тәү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ҙ</w:t>
      </w:r>
      <w:r w:rsidRPr="001769E0">
        <w:rPr>
          <w:rFonts w:ascii="Times New Roman" w:hAnsi="Times New Roman"/>
          <w:sz w:val="24"/>
          <w:szCs w:val="24"/>
          <w:lang w:val="ba-RU"/>
        </w:rPr>
        <w:t>ә күсереп, шунан яттан я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ҙ</w:t>
      </w:r>
      <w:r w:rsidRPr="001769E0">
        <w:rPr>
          <w:rFonts w:ascii="Times New Roman" w:hAnsi="Times New Roman"/>
          <w:sz w:val="24"/>
          <w:szCs w:val="24"/>
          <w:lang w:val="ba-RU"/>
        </w:rPr>
        <w:t>ыу.</w:t>
      </w:r>
    </w:p>
    <w:p w:rsidR="00BB410F" w:rsidRPr="001769E0" w:rsidRDefault="00BB410F" w:rsidP="00BB410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a-RU"/>
        </w:rPr>
      </w:pPr>
      <w:r w:rsidRPr="001769E0">
        <w:rPr>
          <w:rFonts w:ascii="Times New Roman" w:hAnsi="Times New Roman"/>
          <w:sz w:val="24"/>
          <w:szCs w:val="24"/>
          <w:lang w:val="ba-RU"/>
        </w:rPr>
        <w:t>Һәр тема буйынса эш барышында тыуған Республика менән танышыу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ҙ</w:t>
      </w:r>
      <w:r w:rsidRPr="001769E0">
        <w:rPr>
          <w:rFonts w:ascii="Times New Roman" w:hAnsi="Times New Roman"/>
          <w:sz w:val="24"/>
          <w:szCs w:val="24"/>
          <w:lang w:val="ba-RU"/>
        </w:rPr>
        <w:t>ы дауам итеү.</w:t>
      </w:r>
    </w:p>
    <w:p w:rsidR="00BB410F" w:rsidRPr="001769E0" w:rsidRDefault="00BB410F" w:rsidP="00BB410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a-RU"/>
        </w:rPr>
      </w:pPr>
      <w:r w:rsidRPr="001769E0">
        <w:rPr>
          <w:rFonts w:ascii="Times New Roman" w:hAnsi="Times New Roman"/>
          <w:sz w:val="24"/>
          <w:szCs w:val="24"/>
          <w:lang w:val="ba-RU"/>
        </w:rPr>
        <w:t>Баш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ҡ</w:t>
      </w:r>
      <w:r w:rsidRPr="001769E0">
        <w:rPr>
          <w:rFonts w:ascii="Times New Roman" w:hAnsi="Times New Roman"/>
          <w:sz w:val="24"/>
          <w:szCs w:val="24"/>
          <w:lang w:val="ba-RU"/>
        </w:rPr>
        <w:t>орт хал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ҡ</w:t>
      </w:r>
      <w:r w:rsidRPr="001769E0">
        <w:rPr>
          <w:rFonts w:ascii="Times New Roman" w:hAnsi="Times New Roman"/>
          <w:sz w:val="24"/>
          <w:szCs w:val="24"/>
          <w:lang w:val="ba-RU"/>
        </w:rPr>
        <w:t>ына, тарихына, Баш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ҡ</w:t>
      </w:r>
      <w:r w:rsidRPr="001769E0">
        <w:rPr>
          <w:rFonts w:ascii="Times New Roman" w:hAnsi="Times New Roman"/>
          <w:sz w:val="24"/>
          <w:szCs w:val="24"/>
          <w:lang w:val="ba-RU"/>
        </w:rPr>
        <w:t>ортостан тәбиғәтенә, сәнғәтенә, ә</w:t>
      </w:r>
      <w:r w:rsidRPr="001769E0">
        <w:rPr>
          <w:rFonts w:ascii="Cambria Math" w:hAnsi="Cambria Math" w:cs="Cambria Math"/>
          <w:sz w:val="24"/>
          <w:szCs w:val="24"/>
          <w:lang w:val="ba-RU"/>
        </w:rPr>
        <w:t>ҙ</w:t>
      </w:r>
      <w:r w:rsidRPr="001769E0">
        <w:rPr>
          <w:rFonts w:ascii="Times New Roman" w:hAnsi="Times New Roman"/>
          <w:sz w:val="24"/>
          <w:szCs w:val="24"/>
          <w:lang w:val="ba-RU"/>
        </w:rPr>
        <w:t>әбиәтенә ихтирам тәрбиәләү.</w:t>
      </w:r>
    </w:p>
    <w:p w:rsidR="00BB410F" w:rsidRPr="001769E0" w:rsidRDefault="00BB410F" w:rsidP="00BB410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val="ba-RU"/>
        </w:rPr>
      </w:pPr>
    </w:p>
    <w:p w:rsidR="00BB410F" w:rsidRPr="001769E0" w:rsidRDefault="00BB410F" w:rsidP="00BB410F">
      <w:pPr>
        <w:pStyle w:val="a4"/>
        <w:jc w:val="center"/>
        <w:rPr>
          <w:rFonts w:ascii="Times New Roman" w:hAnsi="Times New Roman"/>
          <w:b/>
          <w:sz w:val="24"/>
          <w:szCs w:val="24"/>
          <w:lang w:val="ba-RU"/>
        </w:rPr>
      </w:pPr>
      <w:r w:rsidRPr="001769E0">
        <w:rPr>
          <w:rFonts w:ascii="Times New Roman" w:hAnsi="Times New Roman"/>
          <w:b/>
          <w:sz w:val="24"/>
          <w:szCs w:val="24"/>
          <w:lang w:val="ba-RU"/>
        </w:rPr>
        <w:lastRenderedPageBreak/>
        <w:t>У</w:t>
      </w:r>
      <w:r w:rsidRPr="001769E0">
        <w:rPr>
          <w:rFonts w:ascii="Cambria Math" w:hAnsi="Cambria Math" w:cs="Cambria Math"/>
          <w:b/>
          <w:sz w:val="24"/>
          <w:szCs w:val="24"/>
          <w:lang w:val="ba-RU"/>
        </w:rPr>
        <w:t>ҡ</w:t>
      </w:r>
      <w:r w:rsidRPr="001769E0">
        <w:rPr>
          <w:rFonts w:ascii="Times New Roman" w:hAnsi="Times New Roman"/>
          <w:b/>
          <w:sz w:val="24"/>
          <w:szCs w:val="24"/>
          <w:lang w:val="ba-RU"/>
        </w:rPr>
        <w:t>ытыу  предметының  төп йөкмәткеһе</w:t>
      </w:r>
    </w:p>
    <w:p w:rsidR="00BB410F" w:rsidRPr="001769E0" w:rsidRDefault="00BB410F" w:rsidP="00BB410F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tt-RU"/>
        </w:rPr>
      </w:pPr>
      <w:r w:rsidRPr="001769E0">
        <w:rPr>
          <w:rFonts w:ascii="Times New Roman" w:hAnsi="Times New Roman"/>
          <w:b/>
          <w:sz w:val="24"/>
          <w:szCs w:val="24"/>
          <w:lang w:val="be-BY"/>
        </w:rPr>
        <w:t>Танышыу</w:t>
      </w:r>
      <w:r w:rsidRPr="001769E0">
        <w:rPr>
          <w:rFonts w:ascii="Times New Roman" w:hAnsi="Times New Roman"/>
          <w:b/>
          <w:sz w:val="24"/>
          <w:szCs w:val="24"/>
          <w:lang w:val="tt-RU"/>
        </w:rPr>
        <w:t xml:space="preserve"> - 2 сәғәт</w:t>
      </w:r>
      <w:r w:rsidRPr="001769E0">
        <w:rPr>
          <w:rFonts w:ascii="Times New Roman" w:hAnsi="Times New Roman"/>
          <w:sz w:val="24"/>
          <w:szCs w:val="24"/>
          <w:lang w:val="tt-RU"/>
        </w:rPr>
        <w:t>.</w:t>
      </w:r>
    </w:p>
    <w:p w:rsidR="00BB410F" w:rsidRPr="001769E0" w:rsidRDefault="00BB410F" w:rsidP="00BB410F">
      <w:pPr>
        <w:pStyle w:val="a4"/>
        <w:jc w:val="both"/>
        <w:rPr>
          <w:rFonts w:ascii="Times New Roman" w:hAnsi="Times New Roman"/>
          <w:sz w:val="24"/>
          <w:szCs w:val="24"/>
          <w:lang w:val="tt-RU"/>
        </w:rPr>
      </w:pPr>
      <w:r w:rsidRPr="001769E0">
        <w:rPr>
          <w:rFonts w:ascii="Times New Roman" w:hAnsi="Times New Roman"/>
          <w:b/>
          <w:sz w:val="24"/>
          <w:szCs w:val="24"/>
          <w:lang w:val="be-BY"/>
        </w:rPr>
        <w:t>Һин кем? Һе</w:t>
      </w:r>
      <w:r w:rsidRPr="001769E0">
        <w:rPr>
          <w:rFonts w:ascii="Cambria Math" w:hAnsi="Cambria Math" w:cs="Cambria Math"/>
          <w:b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b/>
          <w:sz w:val="24"/>
          <w:szCs w:val="24"/>
          <w:lang w:val="be-BY"/>
        </w:rPr>
        <w:t xml:space="preserve"> кем? Һинең исемең кем(нисек)? Һин </w:t>
      </w:r>
      <w:r w:rsidRPr="001769E0">
        <w:rPr>
          <w:rFonts w:ascii="Cambria Math" w:hAnsi="Cambria Math" w:cs="Cambria Math"/>
          <w:b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b/>
          <w:sz w:val="24"/>
          <w:szCs w:val="24"/>
          <w:lang w:val="be-BY"/>
        </w:rPr>
        <w:t>ай</w:t>
      </w:r>
      <w:r w:rsidRPr="001769E0">
        <w:rPr>
          <w:rFonts w:ascii="Cambria Math" w:hAnsi="Cambria Math" w:cs="Cambria Math"/>
          <w:b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b/>
          <w:sz w:val="24"/>
          <w:szCs w:val="24"/>
          <w:lang w:val="be-BY"/>
        </w:rPr>
        <w:t>а йәшәйһең? Һиңә нисә йәш? Һорау</w:t>
      </w:r>
      <w:r w:rsidRPr="001769E0">
        <w:rPr>
          <w:rFonts w:ascii="Cambria Math" w:hAnsi="Cambria Math" w:cs="Cambria Math"/>
          <w:b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b/>
          <w:sz w:val="24"/>
          <w:szCs w:val="24"/>
          <w:lang w:val="be-BY"/>
        </w:rPr>
        <w:t>арына яуап биреү.</w:t>
      </w:r>
      <w:r w:rsidRPr="001769E0">
        <w:rPr>
          <w:rFonts w:ascii="Times New Roman" w:hAnsi="Times New Roman"/>
          <w:sz w:val="24"/>
          <w:szCs w:val="24"/>
          <w:lang w:val="tt-RU"/>
        </w:rPr>
        <w:t xml:space="preserve"> Баш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ҡ</w:t>
      </w:r>
      <w:r w:rsidRPr="001769E0">
        <w:rPr>
          <w:rFonts w:ascii="Times New Roman" w:hAnsi="Times New Roman"/>
          <w:sz w:val="24"/>
          <w:szCs w:val="24"/>
          <w:lang w:val="tt-RU"/>
        </w:rPr>
        <w:t>орт теленең ү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ҙ</w:t>
      </w:r>
      <w:r w:rsidRPr="001769E0">
        <w:rPr>
          <w:rFonts w:ascii="Times New Roman" w:hAnsi="Times New Roman"/>
          <w:sz w:val="24"/>
          <w:szCs w:val="24"/>
          <w:lang w:val="tt-RU"/>
        </w:rPr>
        <w:t xml:space="preserve">енсәлекле өндәрен (ә, һ, ң, 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ҙ</w:t>
      </w:r>
      <w:r w:rsidRPr="001769E0">
        <w:rPr>
          <w:rFonts w:ascii="Times New Roman" w:hAnsi="Times New Roman"/>
          <w:sz w:val="24"/>
          <w:szCs w:val="24"/>
          <w:lang w:val="tt-RU"/>
        </w:rPr>
        <w:t>, ү) ү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ҙ</w:t>
      </w:r>
      <w:r w:rsidRPr="001769E0">
        <w:rPr>
          <w:rFonts w:ascii="Times New Roman" w:hAnsi="Times New Roman"/>
          <w:sz w:val="24"/>
          <w:szCs w:val="24"/>
          <w:lang w:val="tt-RU"/>
        </w:rPr>
        <w:t xml:space="preserve">ләштереү; темаға 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ҡ</w:t>
      </w:r>
      <w:r w:rsidRPr="001769E0">
        <w:rPr>
          <w:rFonts w:ascii="Times New Roman" w:hAnsi="Times New Roman"/>
          <w:sz w:val="24"/>
          <w:szCs w:val="24"/>
          <w:lang w:val="tt-RU"/>
        </w:rPr>
        <w:t>араған баш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ҡ</w:t>
      </w:r>
      <w:r w:rsidRPr="001769E0">
        <w:rPr>
          <w:rFonts w:ascii="Times New Roman" w:hAnsi="Times New Roman"/>
          <w:sz w:val="24"/>
          <w:szCs w:val="24"/>
          <w:lang w:val="tt-RU"/>
        </w:rPr>
        <w:t>орт һү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ҙҙ</w:t>
      </w:r>
      <w:r w:rsidRPr="001769E0">
        <w:rPr>
          <w:rFonts w:ascii="Times New Roman" w:hAnsi="Times New Roman"/>
          <w:sz w:val="24"/>
          <w:szCs w:val="24"/>
          <w:lang w:val="tt-RU"/>
        </w:rPr>
        <w:t>әрен дөрө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ҫ</w:t>
      </w:r>
      <w:r w:rsidRPr="001769E0">
        <w:rPr>
          <w:rFonts w:ascii="Times New Roman" w:hAnsi="Times New Roman"/>
          <w:sz w:val="24"/>
          <w:szCs w:val="24"/>
          <w:lang w:val="tt-RU"/>
        </w:rPr>
        <w:t xml:space="preserve"> әйтеү күнекмәләрен камиллаштырыу.</w:t>
      </w:r>
    </w:p>
    <w:p w:rsidR="00BB410F" w:rsidRPr="001769E0" w:rsidRDefault="00BB410F" w:rsidP="00BB410F">
      <w:pPr>
        <w:pStyle w:val="a4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1769E0">
        <w:rPr>
          <w:rFonts w:ascii="Times New Roman" w:eastAsia="MS Mincho" w:hAnsi="Times New Roman"/>
          <w:b/>
          <w:sz w:val="24"/>
          <w:szCs w:val="24"/>
          <w:lang w:val="tt-RU"/>
        </w:rPr>
        <w:t>Был мин</w:t>
      </w:r>
      <w:r w:rsidRPr="001769E0">
        <w:rPr>
          <w:rFonts w:ascii="Times New Roman" w:hAnsi="Times New Roman"/>
          <w:b/>
          <w:sz w:val="24"/>
          <w:szCs w:val="24"/>
          <w:lang w:val="tt-RU"/>
        </w:rPr>
        <w:t xml:space="preserve"> –  </w:t>
      </w:r>
      <w:r w:rsidRPr="001769E0">
        <w:rPr>
          <w:rFonts w:ascii="Times New Roman" w:hAnsi="Times New Roman"/>
          <w:b/>
          <w:sz w:val="24"/>
          <w:szCs w:val="24"/>
        </w:rPr>
        <w:t>2</w:t>
      </w:r>
      <w:r w:rsidRPr="001769E0">
        <w:rPr>
          <w:rFonts w:ascii="Times New Roman" w:hAnsi="Times New Roman"/>
          <w:b/>
          <w:sz w:val="24"/>
          <w:szCs w:val="24"/>
          <w:lang w:val="tt-RU"/>
        </w:rPr>
        <w:t xml:space="preserve"> сәғәт.</w:t>
      </w:r>
    </w:p>
    <w:p w:rsidR="00BB410F" w:rsidRPr="001769E0" w:rsidRDefault="00BB410F" w:rsidP="00BB410F">
      <w:pPr>
        <w:suppressAutoHyphens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tt-RU"/>
        </w:rPr>
        <w:t>Кешенең организмы, тән өлөштәре атамаларын ү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ҙ</w:t>
      </w:r>
      <w:r w:rsidRPr="001769E0">
        <w:rPr>
          <w:rFonts w:ascii="Times New Roman" w:hAnsi="Times New Roman"/>
          <w:sz w:val="24"/>
          <w:szCs w:val="24"/>
          <w:lang w:val="tt-RU"/>
        </w:rPr>
        <w:t>ләштереү, тәнде та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ҙ</w:t>
      </w:r>
      <w:r w:rsidRPr="001769E0">
        <w:rPr>
          <w:rFonts w:ascii="Times New Roman" w:hAnsi="Times New Roman"/>
          <w:sz w:val="24"/>
          <w:szCs w:val="24"/>
          <w:lang w:val="tt-RU"/>
        </w:rPr>
        <w:t>а тотоу, һаулы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ҡ</w:t>
      </w:r>
      <w:r w:rsidRPr="001769E0">
        <w:rPr>
          <w:rFonts w:ascii="Times New Roman" w:hAnsi="Times New Roman"/>
          <w:sz w:val="24"/>
          <w:szCs w:val="24"/>
          <w:lang w:val="tt-RU"/>
        </w:rPr>
        <w:t>ты һа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ҡ</w:t>
      </w:r>
      <w:r w:rsidRPr="001769E0">
        <w:rPr>
          <w:rFonts w:ascii="Times New Roman" w:hAnsi="Times New Roman"/>
          <w:sz w:val="24"/>
          <w:szCs w:val="24"/>
          <w:lang w:val="tt-RU"/>
        </w:rPr>
        <w:t>лау. Баш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ҡ</w:t>
      </w:r>
      <w:r w:rsidRPr="001769E0">
        <w:rPr>
          <w:rFonts w:ascii="Times New Roman" w:hAnsi="Times New Roman"/>
          <w:sz w:val="24"/>
          <w:szCs w:val="24"/>
          <w:lang w:val="tt-RU"/>
        </w:rPr>
        <w:t>орт теленең ү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ҙ</w:t>
      </w:r>
      <w:r w:rsidRPr="001769E0">
        <w:rPr>
          <w:rFonts w:ascii="Times New Roman" w:hAnsi="Times New Roman"/>
          <w:sz w:val="24"/>
          <w:szCs w:val="24"/>
          <w:lang w:val="tt-RU"/>
        </w:rPr>
        <w:t>енсәлекле өндәрен (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tt-RU"/>
        </w:rPr>
        <w:t>) ү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ҙ</w:t>
      </w:r>
      <w:r w:rsidRPr="001769E0">
        <w:rPr>
          <w:rFonts w:ascii="Times New Roman" w:hAnsi="Times New Roman"/>
          <w:sz w:val="24"/>
          <w:szCs w:val="24"/>
          <w:lang w:val="tt-RU"/>
        </w:rPr>
        <w:t xml:space="preserve">ләштереү. </w:t>
      </w:r>
      <w:r w:rsidRPr="001769E0">
        <w:rPr>
          <w:rFonts w:ascii="Times New Roman" w:hAnsi="Times New Roman"/>
          <w:b/>
          <w:bCs/>
          <w:kern w:val="32"/>
          <w:sz w:val="24"/>
          <w:szCs w:val="24"/>
          <w:lang w:val="be-BY" w:eastAsia="ru-RU"/>
        </w:rPr>
        <w:t>Минең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 xml:space="preserve">, </w:t>
      </w:r>
      <w:r w:rsidRPr="001769E0">
        <w:rPr>
          <w:rFonts w:ascii="Times New Roman" w:hAnsi="Times New Roman"/>
          <w:b/>
          <w:bCs/>
          <w:kern w:val="32"/>
          <w:sz w:val="24"/>
          <w:szCs w:val="24"/>
          <w:lang w:val="tt-RU" w:eastAsia="ru-RU"/>
        </w:rPr>
        <w:t>һ</w:t>
      </w:r>
      <w:r w:rsidRPr="001769E0">
        <w:rPr>
          <w:rFonts w:ascii="Times New Roman" w:hAnsi="Times New Roman"/>
          <w:b/>
          <w:bCs/>
          <w:kern w:val="32"/>
          <w:sz w:val="24"/>
          <w:szCs w:val="24"/>
          <w:lang w:val="be-BY" w:eastAsia="ru-RU"/>
        </w:rPr>
        <w:t>инең, уның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 xml:space="preserve"> алмаштарының мәғәнәләренә төшөнөү, улар</w:t>
      </w:r>
      <w:r w:rsidRPr="001769E0">
        <w:rPr>
          <w:rFonts w:ascii="Cambria Math" w:eastAsia="MS Mincho" w:hAnsi="Cambria Math" w:cs="Cambria Math"/>
          <w:bCs/>
          <w:kern w:val="32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 xml:space="preserve">ы  </w:t>
      </w:r>
      <w:r w:rsidRPr="001769E0">
        <w:rPr>
          <w:rFonts w:ascii="Cambria Math" w:eastAsia="MS Mincho" w:hAnsi="Cambria Math" w:cs="Cambria Math"/>
          <w:bCs/>
          <w:kern w:val="32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 xml:space="preserve">улланып 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(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ауырта-ауыртмай) һөйләмдәр тө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өү.</w:t>
      </w:r>
    </w:p>
    <w:p w:rsidR="00BB410F" w:rsidRPr="001769E0" w:rsidRDefault="00BB410F" w:rsidP="00BB410F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tt-RU"/>
        </w:rPr>
      </w:pPr>
      <w:r w:rsidRPr="001769E0">
        <w:rPr>
          <w:rFonts w:ascii="Times New Roman" w:hAnsi="Times New Roman"/>
          <w:b/>
          <w:sz w:val="24"/>
          <w:szCs w:val="24"/>
          <w:lang w:val="tt-RU"/>
        </w:rPr>
        <w:t>Минең ғаиләм – 3 сәғәт</w:t>
      </w:r>
      <w:r w:rsidRPr="001769E0">
        <w:rPr>
          <w:rFonts w:ascii="Times New Roman" w:hAnsi="Times New Roman"/>
          <w:sz w:val="24"/>
          <w:szCs w:val="24"/>
          <w:lang w:val="tt-RU"/>
        </w:rPr>
        <w:t>.</w:t>
      </w:r>
    </w:p>
    <w:p w:rsidR="00BB410F" w:rsidRPr="001769E0" w:rsidRDefault="00BB410F" w:rsidP="00BB410F">
      <w:pPr>
        <w:pStyle w:val="a4"/>
        <w:rPr>
          <w:rFonts w:ascii="Times New Roman" w:hAnsi="Times New Roman"/>
          <w:sz w:val="24"/>
          <w:szCs w:val="24"/>
          <w:lang w:val="tt-RU"/>
        </w:rPr>
      </w:pPr>
      <w:r w:rsidRPr="001769E0">
        <w:rPr>
          <w:rFonts w:ascii="Times New Roman" w:hAnsi="Times New Roman"/>
          <w:sz w:val="24"/>
          <w:szCs w:val="24"/>
          <w:lang w:val="tt-RU"/>
        </w:rPr>
        <w:t>Ү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ҙ</w:t>
      </w:r>
      <w:r w:rsidRPr="001769E0">
        <w:rPr>
          <w:rFonts w:ascii="Times New Roman" w:hAnsi="Times New Roman"/>
          <w:sz w:val="24"/>
          <w:szCs w:val="24"/>
          <w:lang w:val="tt-RU"/>
        </w:rPr>
        <w:t>енең ғаиләһе, ғаилә ағзалары, улар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ҙ</w:t>
      </w:r>
      <w:r w:rsidRPr="001769E0">
        <w:rPr>
          <w:rFonts w:ascii="Times New Roman" w:hAnsi="Times New Roman"/>
          <w:sz w:val="24"/>
          <w:szCs w:val="24"/>
          <w:lang w:val="tt-RU"/>
        </w:rPr>
        <w:t>ың эштәре, туғанлы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ҡ</w:t>
      </w:r>
      <w:r w:rsidRPr="001769E0">
        <w:rPr>
          <w:rFonts w:ascii="Times New Roman" w:hAnsi="Times New Roman"/>
          <w:sz w:val="24"/>
          <w:szCs w:val="24"/>
          <w:lang w:val="tt-RU"/>
        </w:rPr>
        <w:t xml:space="preserve"> мөнәсәбәте тураһында һөйләшеү. Баш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ҡ</w:t>
      </w:r>
      <w:r w:rsidRPr="001769E0">
        <w:rPr>
          <w:rFonts w:ascii="Times New Roman" w:hAnsi="Times New Roman"/>
          <w:sz w:val="24"/>
          <w:szCs w:val="24"/>
          <w:lang w:val="tt-RU"/>
        </w:rPr>
        <w:t>орт телендә эйәлек ялғау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ҙ</w:t>
      </w:r>
      <w:r w:rsidRPr="001769E0">
        <w:rPr>
          <w:rFonts w:ascii="Times New Roman" w:hAnsi="Times New Roman"/>
          <w:sz w:val="24"/>
          <w:szCs w:val="24"/>
          <w:lang w:val="tt-RU"/>
        </w:rPr>
        <w:t>арын практик ү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ҙ</w:t>
      </w:r>
      <w:r w:rsidRPr="001769E0">
        <w:rPr>
          <w:rFonts w:ascii="Times New Roman" w:hAnsi="Times New Roman"/>
          <w:sz w:val="24"/>
          <w:szCs w:val="24"/>
          <w:lang w:val="tt-RU"/>
        </w:rPr>
        <w:t>ләштереү. Баш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ҡ</w:t>
      </w:r>
      <w:r w:rsidRPr="001769E0">
        <w:rPr>
          <w:rFonts w:ascii="Times New Roman" w:hAnsi="Times New Roman"/>
          <w:sz w:val="24"/>
          <w:szCs w:val="24"/>
          <w:lang w:val="tt-RU"/>
        </w:rPr>
        <w:t>орт теленең ү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ҙ</w:t>
      </w:r>
      <w:r w:rsidRPr="001769E0">
        <w:rPr>
          <w:rFonts w:ascii="Times New Roman" w:hAnsi="Times New Roman"/>
          <w:sz w:val="24"/>
          <w:szCs w:val="24"/>
          <w:lang w:val="tt-RU"/>
        </w:rPr>
        <w:t>енсәлекле өндәрен (</w:t>
      </w:r>
      <w:r w:rsidRPr="001769E0">
        <w:rPr>
          <w:rFonts w:ascii="Times New Roman" w:hAnsi="Times New Roman"/>
          <w:sz w:val="24"/>
          <w:szCs w:val="24"/>
          <w:lang w:val="be-BY"/>
        </w:rPr>
        <w:t>ғ, ө</w:t>
      </w:r>
      <w:r w:rsidRPr="001769E0">
        <w:rPr>
          <w:rFonts w:ascii="Times New Roman" w:hAnsi="Times New Roman"/>
          <w:sz w:val="24"/>
          <w:szCs w:val="24"/>
          <w:lang w:val="tt-RU"/>
        </w:rPr>
        <w:t>) ү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ҙ</w:t>
      </w:r>
      <w:r w:rsidRPr="001769E0">
        <w:rPr>
          <w:rFonts w:ascii="Times New Roman" w:hAnsi="Times New Roman"/>
          <w:sz w:val="24"/>
          <w:szCs w:val="24"/>
          <w:lang w:val="tt-RU"/>
        </w:rPr>
        <w:t xml:space="preserve">ләштереү. </w:t>
      </w:r>
      <w:r w:rsidRPr="001769E0">
        <w:rPr>
          <w:rFonts w:ascii="Times New Roman" w:hAnsi="Times New Roman"/>
          <w:bCs/>
          <w:sz w:val="24"/>
          <w:szCs w:val="24"/>
          <w:lang w:val="be-BY"/>
        </w:rPr>
        <w:t>Нимә эшләй? һорауына яуап биреү.</w:t>
      </w:r>
    </w:p>
    <w:p w:rsidR="00BB410F" w:rsidRPr="001769E0" w:rsidRDefault="00BB410F" w:rsidP="00BB410F">
      <w:pPr>
        <w:pStyle w:val="a4"/>
        <w:jc w:val="both"/>
        <w:rPr>
          <w:rFonts w:ascii="Times New Roman" w:hAnsi="Times New Roman"/>
          <w:sz w:val="24"/>
          <w:szCs w:val="24"/>
          <w:lang w:val="tt-RU"/>
        </w:rPr>
      </w:pPr>
      <w:r w:rsidRPr="001769E0">
        <w:rPr>
          <w:rFonts w:ascii="Times New Roman" w:hAnsi="Times New Roman"/>
          <w:b/>
          <w:sz w:val="24"/>
          <w:szCs w:val="24"/>
          <w:lang w:val="tt-RU"/>
        </w:rPr>
        <w:t>4.   Мин нимә яратам? – 2 сәғәт</w:t>
      </w:r>
      <w:r w:rsidRPr="001769E0">
        <w:rPr>
          <w:rFonts w:ascii="Times New Roman" w:hAnsi="Times New Roman"/>
          <w:sz w:val="24"/>
          <w:szCs w:val="24"/>
          <w:lang w:val="tt-RU"/>
        </w:rPr>
        <w:t>.</w:t>
      </w:r>
    </w:p>
    <w:p w:rsidR="00BB410F" w:rsidRPr="001769E0" w:rsidRDefault="00BB410F" w:rsidP="00BB410F">
      <w:pPr>
        <w:pStyle w:val="a4"/>
        <w:rPr>
          <w:rFonts w:ascii="Times New Roman" w:hAnsi="Times New Roman"/>
          <w:sz w:val="24"/>
          <w:szCs w:val="24"/>
          <w:lang w:val="tt-RU"/>
        </w:rPr>
      </w:pPr>
      <w:r w:rsidRPr="001769E0">
        <w:rPr>
          <w:rFonts w:ascii="Times New Roman" w:hAnsi="Times New Roman"/>
          <w:sz w:val="24"/>
          <w:szCs w:val="24"/>
          <w:lang w:val="tt-RU"/>
        </w:rPr>
        <w:t>Ү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ҙ</w:t>
      </w:r>
      <w:r w:rsidRPr="001769E0">
        <w:rPr>
          <w:rFonts w:ascii="Times New Roman" w:hAnsi="Times New Roman"/>
          <w:sz w:val="24"/>
          <w:szCs w:val="24"/>
          <w:lang w:val="tt-RU"/>
        </w:rPr>
        <w:t>ең, ү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ҙ</w:t>
      </w:r>
      <w:r w:rsidRPr="001769E0">
        <w:rPr>
          <w:rFonts w:ascii="Times New Roman" w:hAnsi="Times New Roman"/>
          <w:sz w:val="24"/>
          <w:szCs w:val="24"/>
          <w:lang w:val="tt-RU"/>
        </w:rPr>
        <w:t>еңдең ғаилә ағзалары, улар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ҙ</w:t>
      </w:r>
      <w:r w:rsidRPr="001769E0">
        <w:rPr>
          <w:rFonts w:ascii="Times New Roman" w:hAnsi="Times New Roman"/>
          <w:sz w:val="24"/>
          <w:szCs w:val="24"/>
          <w:lang w:val="tt-RU"/>
        </w:rPr>
        <w:t xml:space="preserve">ың эштәре, тураһында һөйләшеү. </w:t>
      </w:r>
      <w:r w:rsidRPr="001769E0">
        <w:rPr>
          <w:rFonts w:ascii="Times New Roman" w:hAnsi="Times New Roman"/>
          <w:bCs/>
          <w:sz w:val="24"/>
          <w:szCs w:val="24"/>
          <w:lang w:val="tt-RU"/>
        </w:rPr>
        <w:t>Баш</w:t>
      </w:r>
      <w:r w:rsidRPr="001769E0">
        <w:rPr>
          <w:rFonts w:ascii="Cambria Math" w:hAnsi="Cambria Math" w:cs="Cambria Math"/>
          <w:bCs/>
          <w:sz w:val="24"/>
          <w:szCs w:val="24"/>
          <w:lang w:val="tt-RU"/>
        </w:rPr>
        <w:t>ҡ</w:t>
      </w:r>
      <w:r w:rsidRPr="001769E0">
        <w:rPr>
          <w:rFonts w:ascii="Times New Roman" w:hAnsi="Times New Roman"/>
          <w:bCs/>
          <w:sz w:val="24"/>
          <w:szCs w:val="24"/>
          <w:lang w:val="tt-RU"/>
        </w:rPr>
        <w:t xml:space="preserve">орт милли аштары </w:t>
      </w:r>
      <w:r w:rsidRPr="001769E0">
        <w:rPr>
          <w:rFonts w:ascii="Times New Roman" w:hAnsi="Times New Roman"/>
          <w:sz w:val="24"/>
          <w:szCs w:val="24"/>
          <w:lang w:val="tt-RU"/>
        </w:rPr>
        <w:t xml:space="preserve">тураһында һөйләшеү. 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Аш-һыу прибор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ары һү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be-BY" w:eastAsia="ru-RU"/>
        </w:rPr>
        <w:t>ҙҙ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 xml:space="preserve">әрен </w:t>
      </w:r>
      <w:r w:rsidRPr="001769E0">
        <w:rPr>
          <w:rFonts w:ascii="Cambria Math" w:eastAsia="MS Mincho" w:hAnsi="Cambria Math" w:cs="Cambria Math"/>
          <w:bCs/>
          <w:kern w:val="32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 xml:space="preserve">улланып 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(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нимә менән?) һөйләмдәр тө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өү.</w:t>
      </w:r>
      <w:r w:rsidRPr="001769E0">
        <w:rPr>
          <w:rFonts w:ascii="Times New Roman" w:hAnsi="Times New Roman"/>
          <w:sz w:val="24"/>
          <w:szCs w:val="24"/>
          <w:lang w:val="tt-RU"/>
        </w:rPr>
        <w:t xml:space="preserve"> Баш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ҡ</w:t>
      </w:r>
      <w:r w:rsidRPr="001769E0">
        <w:rPr>
          <w:rFonts w:ascii="Times New Roman" w:hAnsi="Times New Roman"/>
          <w:sz w:val="24"/>
          <w:szCs w:val="24"/>
          <w:lang w:val="tt-RU"/>
        </w:rPr>
        <w:t>орт теленең ү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ҙ</w:t>
      </w:r>
      <w:r w:rsidRPr="001769E0">
        <w:rPr>
          <w:rFonts w:ascii="Times New Roman" w:hAnsi="Times New Roman"/>
          <w:sz w:val="24"/>
          <w:szCs w:val="24"/>
          <w:lang w:val="tt-RU"/>
        </w:rPr>
        <w:t>енсәлекле өндәрен (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ҫ</w:t>
      </w:r>
      <w:r w:rsidRPr="001769E0">
        <w:rPr>
          <w:rFonts w:ascii="Times New Roman" w:hAnsi="Times New Roman"/>
          <w:sz w:val="24"/>
          <w:szCs w:val="24"/>
          <w:lang w:val="tt-RU"/>
        </w:rPr>
        <w:t>) ү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ҙ</w:t>
      </w:r>
      <w:r w:rsidRPr="001769E0">
        <w:rPr>
          <w:rFonts w:ascii="Times New Roman" w:hAnsi="Times New Roman"/>
          <w:sz w:val="24"/>
          <w:szCs w:val="24"/>
          <w:lang w:val="tt-RU"/>
        </w:rPr>
        <w:t>ләштереү.</w:t>
      </w:r>
    </w:p>
    <w:p w:rsidR="00BB410F" w:rsidRPr="001769E0" w:rsidRDefault="00BB410F" w:rsidP="00BB410F">
      <w:pPr>
        <w:pStyle w:val="a4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1769E0">
        <w:rPr>
          <w:rFonts w:ascii="Times New Roman" w:hAnsi="Times New Roman"/>
          <w:b/>
          <w:sz w:val="24"/>
          <w:szCs w:val="24"/>
          <w:lang w:val="tt-RU"/>
        </w:rPr>
        <w:t>5.  Минең мәктәбем– 2 сәғәт.</w:t>
      </w:r>
    </w:p>
    <w:p w:rsidR="00BB410F" w:rsidRPr="001769E0" w:rsidRDefault="00BB410F" w:rsidP="00BB410F">
      <w:pPr>
        <w:suppressAutoHyphens w:val="0"/>
        <w:spacing w:after="0" w:line="240" w:lineRule="auto"/>
        <w:contextualSpacing/>
        <w:rPr>
          <w:rFonts w:ascii="Times New Roman" w:hAnsi="Times New Roman"/>
          <w:bCs/>
          <w:kern w:val="32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tt-RU"/>
        </w:rPr>
        <w:t xml:space="preserve"> </w:t>
      </w:r>
      <w:r w:rsidRPr="001769E0">
        <w:rPr>
          <w:rFonts w:ascii="Times New Roman" w:eastAsia="Calibri" w:hAnsi="Times New Roman"/>
          <w:sz w:val="24"/>
          <w:szCs w:val="24"/>
          <w:lang w:val="tt-RU"/>
        </w:rPr>
        <w:t>Балалар</w:t>
      </w:r>
      <w:r w:rsidRPr="001769E0">
        <w:rPr>
          <w:rFonts w:ascii="Cambria Math" w:eastAsia="Calibri" w:hAnsi="Cambria Math" w:cs="Cambria Math"/>
          <w:sz w:val="24"/>
          <w:szCs w:val="24"/>
          <w:lang w:val="tt-RU"/>
        </w:rPr>
        <w:t>ҙ</w:t>
      </w:r>
      <w:r w:rsidRPr="001769E0">
        <w:rPr>
          <w:rFonts w:ascii="Times New Roman" w:eastAsia="Calibri" w:hAnsi="Times New Roman"/>
          <w:sz w:val="24"/>
          <w:szCs w:val="24"/>
          <w:lang w:val="tt-RU"/>
        </w:rPr>
        <w:t>ың ү</w:t>
      </w:r>
      <w:r w:rsidRPr="001769E0">
        <w:rPr>
          <w:rFonts w:ascii="Cambria Math" w:eastAsia="Calibri" w:hAnsi="Cambria Math" w:cs="Cambria Math"/>
          <w:sz w:val="24"/>
          <w:szCs w:val="24"/>
          <w:lang w:val="tt-RU"/>
        </w:rPr>
        <w:t>ҙҙ</w:t>
      </w:r>
      <w:r w:rsidRPr="001769E0">
        <w:rPr>
          <w:rFonts w:ascii="Times New Roman" w:eastAsia="Calibri" w:hAnsi="Times New Roman"/>
          <w:sz w:val="24"/>
          <w:szCs w:val="24"/>
          <w:lang w:val="tt-RU"/>
        </w:rPr>
        <w:t>әре у</w:t>
      </w:r>
      <w:r w:rsidRPr="001769E0">
        <w:rPr>
          <w:rFonts w:ascii="Cambria Math" w:eastAsia="Calibri" w:hAnsi="Cambria Math" w:cs="Cambria Math"/>
          <w:sz w:val="24"/>
          <w:szCs w:val="24"/>
          <w:lang w:val="tt-RU"/>
        </w:rPr>
        <w:t>ҡ</w:t>
      </w:r>
      <w:r w:rsidRPr="001769E0">
        <w:rPr>
          <w:rFonts w:ascii="Times New Roman" w:eastAsia="Calibri" w:hAnsi="Times New Roman"/>
          <w:sz w:val="24"/>
          <w:szCs w:val="24"/>
          <w:lang w:val="tt-RU"/>
        </w:rPr>
        <w:t>ыған мәктәп, уның ү</w:t>
      </w:r>
      <w:r w:rsidRPr="001769E0">
        <w:rPr>
          <w:rFonts w:ascii="Cambria Math" w:eastAsia="Calibri" w:hAnsi="Cambria Math" w:cs="Cambria Math"/>
          <w:sz w:val="24"/>
          <w:szCs w:val="24"/>
          <w:lang w:val="tt-RU"/>
        </w:rPr>
        <w:t>ҙ</w:t>
      </w:r>
      <w:r w:rsidRPr="001769E0">
        <w:rPr>
          <w:rFonts w:ascii="Times New Roman" w:eastAsia="Calibri" w:hAnsi="Times New Roman"/>
          <w:sz w:val="24"/>
          <w:szCs w:val="24"/>
          <w:lang w:val="tt-RU"/>
        </w:rPr>
        <w:t>енсәлекле билдәләрен, урынлашыуын, кабинеттарын белеүе. Һү</w:t>
      </w:r>
      <w:r w:rsidRPr="001769E0">
        <w:rPr>
          <w:rFonts w:ascii="Cambria Math" w:eastAsia="Calibri" w:hAnsi="Cambria Math" w:cs="Cambria Math"/>
          <w:sz w:val="24"/>
          <w:szCs w:val="24"/>
          <w:lang w:val="tt-RU"/>
        </w:rPr>
        <w:t>ҙҙ</w:t>
      </w:r>
      <w:r w:rsidRPr="001769E0">
        <w:rPr>
          <w:rFonts w:ascii="Times New Roman" w:eastAsia="Calibri" w:hAnsi="Times New Roman"/>
          <w:sz w:val="24"/>
          <w:szCs w:val="24"/>
          <w:lang w:val="tt-RU"/>
        </w:rPr>
        <w:t>әр</w:t>
      </w:r>
      <w:r w:rsidRPr="001769E0">
        <w:rPr>
          <w:rFonts w:ascii="Cambria Math" w:eastAsia="Calibri" w:hAnsi="Cambria Math" w:cs="Cambria Math"/>
          <w:sz w:val="24"/>
          <w:szCs w:val="24"/>
          <w:lang w:val="tt-RU"/>
        </w:rPr>
        <w:t>ҙ</w:t>
      </w:r>
      <w:r w:rsidRPr="001769E0">
        <w:rPr>
          <w:rFonts w:ascii="Times New Roman" w:eastAsia="Calibri" w:hAnsi="Times New Roman"/>
          <w:sz w:val="24"/>
          <w:szCs w:val="24"/>
          <w:lang w:val="tt-RU"/>
        </w:rPr>
        <w:t xml:space="preserve">ең предметты, билдәне, эште белдереүе. 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 xml:space="preserve">Ниндәй? 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һ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орауына яуап биреү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. Һөйләмдә һү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be-BY" w:eastAsia="ru-RU"/>
        </w:rPr>
        <w:t>ҙҙ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әр тәртибе.</w:t>
      </w:r>
      <w:r w:rsidRPr="001769E0">
        <w:rPr>
          <w:rFonts w:ascii="Times New Roman" w:eastAsia="Palatino Linotype" w:hAnsi="Times New Roman"/>
          <w:sz w:val="24"/>
          <w:szCs w:val="24"/>
          <w:shd w:val="clear" w:color="auto" w:fill="FFFFFF"/>
          <w:lang w:val="be-BY" w:bidi="ba"/>
        </w:rPr>
        <w:t xml:space="preserve"> 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Диалог тө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өргә өйрә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softHyphen/>
        <w:t>неү.</w:t>
      </w:r>
    </w:p>
    <w:p w:rsidR="00BB410F" w:rsidRPr="001769E0" w:rsidRDefault="00BB410F" w:rsidP="00BB410F">
      <w:pPr>
        <w:pStyle w:val="a4"/>
        <w:jc w:val="both"/>
        <w:rPr>
          <w:rFonts w:ascii="Times New Roman" w:hAnsi="Times New Roman"/>
          <w:sz w:val="24"/>
          <w:szCs w:val="24"/>
          <w:lang w:val="tt-RU"/>
        </w:rPr>
      </w:pPr>
      <w:r w:rsidRPr="001769E0">
        <w:rPr>
          <w:rFonts w:ascii="Times New Roman" w:hAnsi="Times New Roman"/>
          <w:b/>
          <w:sz w:val="24"/>
          <w:szCs w:val="24"/>
          <w:lang w:val="tt-RU"/>
        </w:rPr>
        <w:t>6.  Минең класым – 1  сәғәт.</w:t>
      </w:r>
    </w:p>
    <w:p w:rsidR="00BB410F" w:rsidRPr="001769E0" w:rsidRDefault="00BB410F" w:rsidP="00BB410F">
      <w:pPr>
        <w:pStyle w:val="a4"/>
        <w:jc w:val="both"/>
        <w:rPr>
          <w:rFonts w:ascii="Times New Roman" w:hAnsi="Times New Roman"/>
          <w:sz w:val="24"/>
          <w:szCs w:val="24"/>
          <w:lang w:val="tt-RU"/>
        </w:rPr>
      </w:pPr>
      <w:r w:rsidRPr="001769E0">
        <w:rPr>
          <w:rFonts w:ascii="Times New Roman" w:hAnsi="Times New Roman"/>
          <w:sz w:val="24"/>
          <w:szCs w:val="24"/>
          <w:lang w:val="tt-RU"/>
        </w:rPr>
        <w:t>Мәктәп, класс бүлмәләре, дәрестәр, кластағы у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ҡ</w:t>
      </w:r>
      <w:r w:rsidRPr="001769E0">
        <w:rPr>
          <w:rFonts w:ascii="Times New Roman" w:hAnsi="Times New Roman"/>
          <w:sz w:val="24"/>
          <w:szCs w:val="24"/>
          <w:lang w:val="tt-RU"/>
        </w:rPr>
        <w:t>ыусылар, улар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ҙ</w:t>
      </w:r>
      <w:r w:rsidRPr="001769E0">
        <w:rPr>
          <w:rFonts w:ascii="Times New Roman" w:hAnsi="Times New Roman"/>
          <w:sz w:val="24"/>
          <w:szCs w:val="24"/>
          <w:lang w:val="tt-RU"/>
        </w:rPr>
        <w:t xml:space="preserve">ың эштәре. Темаға 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ҡ</w:t>
      </w:r>
      <w:r w:rsidRPr="001769E0">
        <w:rPr>
          <w:rFonts w:ascii="Times New Roman" w:hAnsi="Times New Roman"/>
          <w:sz w:val="24"/>
          <w:szCs w:val="24"/>
          <w:lang w:val="tt-RU"/>
        </w:rPr>
        <w:t>араған һү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ҙҙ</w:t>
      </w:r>
      <w:r w:rsidRPr="001769E0">
        <w:rPr>
          <w:rFonts w:ascii="Times New Roman" w:hAnsi="Times New Roman"/>
          <w:sz w:val="24"/>
          <w:szCs w:val="24"/>
          <w:lang w:val="tt-RU"/>
        </w:rPr>
        <w:t>әр</w:t>
      </w:r>
      <w:r w:rsidRPr="001769E0">
        <w:rPr>
          <w:rFonts w:ascii="Cambria Math" w:hAnsi="Cambria Math" w:cs="Cambria Math"/>
          <w:sz w:val="24"/>
          <w:szCs w:val="24"/>
          <w:lang w:val="tt-RU"/>
        </w:rPr>
        <w:t>ҙ</w:t>
      </w:r>
      <w:r w:rsidRPr="001769E0">
        <w:rPr>
          <w:rFonts w:ascii="Times New Roman" w:hAnsi="Times New Roman"/>
          <w:sz w:val="24"/>
          <w:szCs w:val="24"/>
          <w:lang w:val="tt-RU"/>
        </w:rPr>
        <w:t xml:space="preserve">е өйрәнеү. 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 xml:space="preserve">Өндәү һәм һорау һөйләмдәр. </w:t>
      </w:r>
      <w:r w:rsidRPr="001769E0">
        <w:rPr>
          <w:rFonts w:ascii="Times New Roman" w:hAnsi="Times New Roman"/>
          <w:bCs/>
          <w:sz w:val="24"/>
          <w:szCs w:val="24"/>
          <w:lang w:val="tt-RU" w:eastAsia="ru-RU"/>
        </w:rPr>
        <w:t xml:space="preserve">Ниндәй? </w:t>
      </w:r>
      <w:r w:rsidRPr="001769E0">
        <w:rPr>
          <w:rFonts w:ascii="Times New Roman" w:hAnsi="Times New Roman"/>
          <w:bCs/>
          <w:sz w:val="24"/>
          <w:szCs w:val="24"/>
          <w:lang w:val="be-BY" w:eastAsia="ru-RU"/>
        </w:rPr>
        <w:t>һ</w:t>
      </w:r>
      <w:r w:rsidRPr="001769E0">
        <w:rPr>
          <w:rFonts w:ascii="Times New Roman" w:hAnsi="Times New Roman"/>
          <w:bCs/>
          <w:sz w:val="24"/>
          <w:szCs w:val="24"/>
          <w:lang w:val="tt-RU" w:eastAsia="ru-RU"/>
        </w:rPr>
        <w:t>орауына яуап биреү</w:t>
      </w:r>
      <w:r w:rsidRPr="001769E0">
        <w:rPr>
          <w:rFonts w:ascii="Times New Roman" w:hAnsi="Times New Roman"/>
          <w:bCs/>
          <w:sz w:val="24"/>
          <w:szCs w:val="24"/>
          <w:lang w:val="be-BY" w:eastAsia="ru-RU"/>
        </w:rPr>
        <w:t>.</w:t>
      </w:r>
    </w:p>
    <w:p w:rsidR="00BB410F" w:rsidRPr="001769E0" w:rsidRDefault="00BB410F" w:rsidP="00BB410F">
      <w:pPr>
        <w:pStyle w:val="a4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1769E0">
        <w:rPr>
          <w:rFonts w:ascii="Times New Roman" w:hAnsi="Times New Roman"/>
          <w:b/>
          <w:sz w:val="24"/>
          <w:szCs w:val="24"/>
          <w:lang w:val="tt-RU"/>
        </w:rPr>
        <w:t>7.  Мин мәктәпкә йыйынам – 1 сәғәт.</w:t>
      </w:r>
      <w:r w:rsidRPr="001769E0"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</w:p>
    <w:p w:rsidR="00BB410F" w:rsidRPr="001769E0" w:rsidRDefault="00BB410F" w:rsidP="00BB410F">
      <w:pPr>
        <w:pStyle w:val="a4"/>
        <w:jc w:val="both"/>
        <w:rPr>
          <w:rFonts w:ascii="Times New Roman" w:hAnsi="Times New Roman"/>
          <w:sz w:val="24"/>
          <w:szCs w:val="24"/>
          <w:lang w:val="tt-RU"/>
        </w:rPr>
      </w:pPr>
      <w:r w:rsidRPr="001769E0">
        <w:rPr>
          <w:rFonts w:ascii="Times New Roman" w:hAnsi="Times New Roman"/>
          <w:bCs/>
          <w:sz w:val="24"/>
          <w:szCs w:val="24"/>
          <w:lang w:val="tt-RU"/>
        </w:rPr>
        <w:t>Мәктәп, класс бүлмәләре, дәрестәр, кластағы у</w:t>
      </w:r>
      <w:r w:rsidRPr="001769E0">
        <w:rPr>
          <w:rFonts w:ascii="Cambria Math" w:hAnsi="Cambria Math" w:cs="Cambria Math"/>
          <w:bCs/>
          <w:sz w:val="24"/>
          <w:szCs w:val="24"/>
          <w:lang w:val="tt-RU"/>
        </w:rPr>
        <w:t>ҡ</w:t>
      </w:r>
      <w:r w:rsidRPr="001769E0">
        <w:rPr>
          <w:rFonts w:ascii="Times New Roman" w:hAnsi="Times New Roman"/>
          <w:bCs/>
          <w:sz w:val="24"/>
          <w:szCs w:val="24"/>
          <w:lang w:val="tt-RU"/>
        </w:rPr>
        <w:t>ыусылар. Улар</w:t>
      </w:r>
      <w:r w:rsidRPr="001769E0">
        <w:rPr>
          <w:rFonts w:ascii="Cambria Math" w:hAnsi="Cambria Math" w:cs="Cambria Math"/>
          <w:bCs/>
          <w:sz w:val="24"/>
          <w:szCs w:val="24"/>
          <w:lang w:val="tt-RU"/>
        </w:rPr>
        <w:t>ҙ</w:t>
      </w:r>
      <w:r w:rsidRPr="001769E0">
        <w:rPr>
          <w:rFonts w:ascii="Times New Roman" w:hAnsi="Times New Roman"/>
          <w:bCs/>
          <w:sz w:val="24"/>
          <w:szCs w:val="24"/>
          <w:lang w:val="tt-RU"/>
        </w:rPr>
        <w:t xml:space="preserve">ың эштәре. 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Һөйләмдәр тө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өү, у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ҡ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ыу, һөйләү.</w:t>
      </w:r>
    </w:p>
    <w:p w:rsidR="00BB410F" w:rsidRPr="001769E0" w:rsidRDefault="00BB410F" w:rsidP="00BB410F">
      <w:pPr>
        <w:pStyle w:val="a4"/>
        <w:numPr>
          <w:ilvl w:val="0"/>
          <w:numId w:val="12"/>
        </w:numPr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1769E0">
        <w:rPr>
          <w:rFonts w:ascii="Times New Roman" w:eastAsia="MS Mincho" w:hAnsi="Times New Roman"/>
          <w:b/>
          <w:sz w:val="24"/>
          <w:szCs w:val="24"/>
          <w:lang w:val="tt-RU"/>
        </w:rPr>
        <w:t>Мин у</w:t>
      </w:r>
      <w:r w:rsidRPr="001769E0">
        <w:rPr>
          <w:rFonts w:ascii="Cambria Math" w:eastAsia="MS Mincho" w:hAnsi="Cambria Math" w:cs="Cambria Math"/>
          <w:b/>
          <w:sz w:val="24"/>
          <w:szCs w:val="24"/>
          <w:lang w:val="tt-RU"/>
        </w:rPr>
        <w:t>ҡ</w:t>
      </w:r>
      <w:r w:rsidRPr="001769E0">
        <w:rPr>
          <w:rFonts w:ascii="Times New Roman" w:eastAsia="MS Mincho" w:hAnsi="Times New Roman"/>
          <w:b/>
          <w:sz w:val="24"/>
          <w:szCs w:val="24"/>
          <w:lang w:val="tt-RU"/>
        </w:rPr>
        <w:t>ыусы</w:t>
      </w:r>
      <w:r w:rsidRPr="001769E0">
        <w:rPr>
          <w:rFonts w:ascii="Times New Roman" w:hAnsi="Times New Roman"/>
          <w:b/>
          <w:sz w:val="24"/>
          <w:szCs w:val="24"/>
          <w:lang w:val="tt-RU"/>
        </w:rPr>
        <w:t xml:space="preserve"> – 1 сәғәт.</w:t>
      </w:r>
      <w:r w:rsidRPr="001769E0">
        <w:rPr>
          <w:rFonts w:ascii="Times New Roman" w:hAnsi="Times New Roman"/>
          <w:bCs/>
          <w:sz w:val="24"/>
          <w:szCs w:val="24"/>
          <w:lang w:val="tt-RU"/>
        </w:rPr>
        <w:t xml:space="preserve"> Диалог. </w:t>
      </w:r>
    </w:p>
    <w:p w:rsidR="00BB410F" w:rsidRPr="001769E0" w:rsidRDefault="00BB410F" w:rsidP="00BB410F">
      <w:pPr>
        <w:pStyle w:val="a4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1769E0">
        <w:rPr>
          <w:rFonts w:ascii="Times New Roman" w:hAnsi="Times New Roman"/>
          <w:bCs/>
          <w:sz w:val="24"/>
          <w:szCs w:val="24"/>
          <w:lang w:val="tt-RU"/>
        </w:rPr>
        <w:t>Мин мәктәпкә йыйынам. Кроссворд.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 xml:space="preserve"> Нисек? һорауына яуап биреү.</w:t>
      </w:r>
    </w:p>
    <w:p w:rsidR="00BB410F" w:rsidRPr="001769E0" w:rsidRDefault="00BB410F" w:rsidP="00BB410F">
      <w:pPr>
        <w:pStyle w:val="a4"/>
        <w:numPr>
          <w:ilvl w:val="0"/>
          <w:numId w:val="12"/>
        </w:numPr>
        <w:jc w:val="both"/>
        <w:rPr>
          <w:rFonts w:ascii="Times New Roman" w:hAnsi="Times New Roman"/>
          <w:b/>
          <w:sz w:val="24"/>
          <w:szCs w:val="24"/>
          <w:lang w:val="ba-RU"/>
        </w:rPr>
      </w:pPr>
      <w:r w:rsidRPr="001769E0">
        <w:rPr>
          <w:rFonts w:ascii="Times New Roman" w:hAnsi="Times New Roman"/>
          <w:b/>
          <w:sz w:val="24"/>
          <w:szCs w:val="24"/>
          <w:lang w:val="ba-RU"/>
        </w:rPr>
        <w:t>Мин дәрестә- 2 сәғәт.</w:t>
      </w:r>
    </w:p>
    <w:p w:rsidR="00BB410F" w:rsidRPr="001769E0" w:rsidRDefault="00BB410F" w:rsidP="00BB410F">
      <w:pPr>
        <w:pStyle w:val="a4"/>
        <w:jc w:val="both"/>
        <w:rPr>
          <w:rFonts w:ascii="Times New Roman" w:hAnsi="Times New Roman"/>
          <w:sz w:val="24"/>
          <w:szCs w:val="24"/>
          <w:lang w:val="tt-RU"/>
        </w:rPr>
      </w:pPr>
      <w:r w:rsidRPr="001769E0">
        <w:rPr>
          <w:rFonts w:ascii="Times New Roman" w:hAnsi="Times New Roman"/>
          <w:bCs/>
          <w:sz w:val="24"/>
          <w:szCs w:val="24"/>
          <w:lang w:val="tt-RU"/>
        </w:rPr>
        <w:t>Текст. Минең ду</w:t>
      </w:r>
      <w:r w:rsidRPr="001769E0">
        <w:rPr>
          <w:rFonts w:ascii="Cambria Math" w:hAnsi="Cambria Math" w:cs="Cambria Math"/>
          <w:bCs/>
          <w:sz w:val="24"/>
          <w:szCs w:val="24"/>
          <w:lang w:val="tt-RU"/>
        </w:rPr>
        <w:t>ҫ</w:t>
      </w:r>
      <w:r w:rsidRPr="001769E0">
        <w:rPr>
          <w:rFonts w:ascii="Times New Roman" w:hAnsi="Times New Roman"/>
          <w:bCs/>
          <w:sz w:val="24"/>
          <w:szCs w:val="24"/>
          <w:lang w:val="tt-RU"/>
        </w:rPr>
        <w:t xml:space="preserve">ым. Һүрәтле текст. Артур мәктәпкә бара. 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Ҡ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ай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а? һорауына яуап биреү. Эргәһендә-в (предлог), внутри мәғәнәһен ү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 xml:space="preserve">ләштереү. 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Ҡ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ай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а? Ө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ҫ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төндә-на(педлог), а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ҫ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тында-под (предлог) мәғәнәләрен ү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ләштереү.</w:t>
      </w:r>
    </w:p>
    <w:p w:rsidR="00BB410F" w:rsidRPr="001769E0" w:rsidRDefault="00BB410F" w:rsidP="00BB410F">
      <w:pPr>
        <w:pStyle w:val="a4"/>
        <w:jc w:val="both"/>
        <w:rPr>
          <w:rFonts w:ascii="Times New Roman" w:hAnsi="Times New Roman"/>
          <w:sz w:val="24"/>
          <w:szCs w:val="24"/>
          <w:lang w:val="tt-RU"/>
        </w:rPr>
      </w:pPr>
      <w:r w:rsidRPr="001769E0">
        <w:rPr>
          <w:rFonts w:ascii="Times New Roman" w:hAnsi="Times New Roman"/>
          <w:b/>
          <w:sz w:val="24"/>
          <w:szCs w:val="24"/>
          <w:lang w:val="ba-RU"/>
        </w:rPr>
        <w:t>10.  Мин дәрестән сы</w:t>
      </w:r>
      <w:r w:rsidRPr="001769E0">
        <w:rPr>
          <w:rFonts w:ascii="Cambria Math" w:hAnsi="Cambria Math" w:cs="Cambria Math"/>
          <w:b/>
          <w:sz w:val="24"/>
          <w:szCs w:val="24"/>
          <w:lang w:val="ba-RU"/>
        </w:rPr>
        <w:t>ҡ</w:t>
      </w:r>
      <w:r w:rsidRPr="001769E0">
        <w:rPr>
          <w:rFonts w:ascii="Times New Roman" w:hAnsi="Times New Roman"/>
          <w:b/>
          <w:sz w:val="24"/>
          <w:szCs w:val="24"/>
          <w:lang w:val="ba-RU"/>
        </w:rPr>
        <w:t xml:space="preserve">тым– 4 сәғәт. </w:t>
      </w:r>
      <w:r w:rsidRPr="001769E0">
        <w:rPr>
          <w:rFonts w:ascii="Times New Roman" w:hAnsi="Times New Roman"/>
          <w:bCs/>
          <w:sz w:val="24"/>
          <w:szCs w:val="24"/>
          <w:lang w:val="tt-RU"/>
        </w:rPr>
        <w:t>С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южетлы һүрәттәр.</w:t>
      </w:r>
      <w:r w:rsidRPr="001769E0">
        <w:rPr>
          <w:rFonts w:ascii="Times New Roman" w:hAnsi="Times New Roman"/>
          <w:bCs/>
          <w:sz w:val="24"/>
          <w:szCs w:val="24"/>
          <w:lang w:val="tt-RU"/>
        </w:rPr>
        <w:t xml:space="preserve"> Түңәрәктәр. Бе</w:t>
      </w:r>
      <w:r w:rsidRPr="001769E0">
        <w:rPr>
          <w:rFonts w:ascii="Cambria Math" w:hAnsi="Cambria Math" w:cs="Cambria Math"/>
          <w:bCs/>
          <w:sz w:val="24"/>
          <w:szCs w:val="24"/>
          <w:lang w:val="tt-RU"/>
        </w:rPr>
        <w:t>ҙ</w:t>
      </w:r>
      <w:r w:rsidRPr="001769E0">
        <w:rPr>
          <w:rFonts w:ascii="Times New Roman" w:hAnsi="Times New Roman"/>
          <w:bCs/>
          <w:sz w:val="24"/>
          <w:szCs w:val="24"/>
          <w:lang w:val="tt-RU"/>
        </w:rPr>
        <w:t xml:space="preserve"> түңәрәккә йөрөйбө</w:t>
      </w:r>
      <w:r w:rsidRPr="001769E0">
        <w:rPr>
          <w:rFonts w:ascii="Cambria Math" w:hAnsi="Cambria Math" w:cs="Cambria Math"/>
          <w:bCs/>
          <w:sz w:val="24"/>
          <w:szCs w:val="24"/>
          <w:lang w:val="tt-RU"/>
        </w:rPr>
        <w:t>ҙ</w:t>
      </w:r>
      <w:r w:rsidRPr="001769E0">
        <w:rPr>
          <w:rFonts w:ascii="Times New Roman" w:hAnsi="Times New Roman"/>
          <w:bCs/>
          <w:sz w:val="24"/>
          <w:szCs w:val="24"/>
          <w:lang w:val="tt-RU"/>
        </w:rPr>
        <w:t xml:space="preserve">. Тәнәфестә. 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Алинаның көн тәртибе. Нимә эшләйем?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 xml:space="preserve"> һорауына яуап биреү. План буйынса һорау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 xml:space="preserve">арға яуап биреү, һөйләү. </w:t>
      </w:r>
      <w:r w:rsidRPr="001769E0">
        <w:rPr>
          <w:rFonts w:ascii="Times New Roman" w:hAnsi="Times New Roman"/>
          <w:bCs/>
          <w:sz w:val="24"/>
          <w:szCs w:val="24"/>
          <w:lang w:val="be-BY" w:eastAsia="ru-RU"/>
        </w:rPr>
        <w:t>Баш</w:t>
      </w:r>
      <w:r w:rsidRPr="001769E0">
        <w:rPr>
          <w:rFonts w:ascii="Cambria Math" w:hAnsi="Cambria Math" w:cs="Cambria Math"/>
          <w:bCs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bCs/>
          <w:sz w:val="24"/>
          <w:szCs w:val="24"/>
          <w:lang w:val="be-BY" w:eastAsia="ru-RU"/>
        </w:rPr>
        <w:t>орт теленең специфик өндәренең әйтелешен һәм я</w:t>
      </w:r>
      <w:r w:rsidRPr="001769E0">
        <w:rPr>
          <w:rFonts w:ascii="Cambria Math" w:hAnsi="Cambria Math" w:cs="Cambria Math"/>
          <w:bCs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bCs/>
          <w:sz w:val="24"/>
          <w:szCs w:val="24"/>
          <w:lang w:val="be-BY" w:eastAsia="ru-RU"/>
        </w:rPr>
        <w:t>ылышын  өйрәтеү.</w:t>
      </w:r>
    </w:p>
    <w:p w:rsidR="00BB410F" w:rsidRPr="001769E0" w:rsidRDefault="00BB410F" w:rsidP="00BB410F">
      <w:pPr>
        <w:pStyle w:val="a4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1769E0">
        <w:rPr>
          <w:rFonts w:ascii="Times New Roman" w:hAnsi="Times New Roman"/>
          <w:b/>
          <w:sz w:val="24"/>
          <w:szCs w:val="24"/>
          <w:lang w:val="tt-RU"/>
        </w:rPr>
        <w:t>11.  Минең уйынсы</w:t>
      </w:r>
      <w:r w:rsidRPr="001769E0">
        <w:rPr>
          <w:rFonts w:ascii="Cambria Math" w:hAnsi="Cambria Math" w:cs="Cambria Math"/>
          <w:b/>
          <w:sz w:val="24"/>
          <w:szCs w:val="24"/>
          <w:lang w:val="tt-RU"/>
        </w:rPr>
        <w:t>ҡ</w:t>
      </w:r>
      <w:r w:rsidRPr="001769E0">
        <w:rPr>
          <w:rFonts w:ascii="Times New Roman" w:hAnsi="Times New Roman"/>
          <w:b/>
          <w:sz w:val="24"/>
          <w:szCs w:val="24"/>
          <w:lang w:val="tt-RU"/>
        </w:rPr>
        <w:t>тарым – 3 сәғәт.</w:t>
      </w:r>
    </w:p>
    <w:p w:rsidR="00BB410F" w:rsidRPr="001769E0" w:rsidRDefault="00BB410F" w:rsidP="00BB410F">
      <w:pPr>
        <w:pStyle w:val="a4"/>
        <w:jc w:val="both"/>
        <w:rPr>
          <w:rFonts w:ascii="Times New Roman" w:hAnsi="Times New Roman"/>
          <w:sz w:val="24"/>
          <w:szCs w:val="24"/>
          <w:lang w:val="tt-RU"/>
        </w:rPr>
      </w:pPr>
      <w:r w:rsidRPr="001769E0">
        <w:rPr>
          <w:rFonts w:ascii="Times New Roman" w:hAnsi="Times New Roman"/>
          <w:bCs/>
          <w:sz w:val="24"/>
          <w:szCs w:val="24"/>
          <w:lang w:val="be-BY" w:eastAsia="ru-RU"/>
        </w:rPr>
        <w:t>Уйынсы</w:t>
      </w:r>
      <w:r w:rsidRPr="001769E0">
        <w:rPr>
          <w:rFonts w:ascii="Cambria Math" w:hAnsi="Cambria Math" w:cs="Cambria Math"/>
          <w:bCs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bCs/>
          <w:sz w:val="24"/>
          <w:szCs w:val="24"/>
          <w:lang w:val="be-BY" w:eastAsia="ru-RU"/>
        </w:rPr>
        <w:t xml:space="preserve">тар магазины. 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Сюжетлы һүрәттәр. Ти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be-BY" w:eastAsia="ru-RU"/>
        </w:rPr>
        <w:t>ҙҙ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 xml:space="preserve">ән Яңы йыл етә. Тәртип 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ағи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 xml:space="preserve">әләре. Нимә? Нимәләр? Ниндәй? 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һорау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арына яуап биреү. Бәйләнешле текст, диалог тө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 xml:space="preserve">өү. 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Нимә эшләйбе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? Нимә эшләмәйбе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?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 xml:space="preserve"> һорау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арына яуап биреү. Текстың йөмәткеһә ө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ҫ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 xml:space="preserve">төндә эш. 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 xml:space="preserve">Нимә эшләмә? 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 xml:space="preserve">һорауына яуап биреү. 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Һорау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 xml:space="preserve">арға таянып 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бәйләнешле текст тө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өү.</w:t>
      </w:r>
    </w:p>
    <w:p w:rsidR="00BB410F" w:rsidRPr="001769E0" w:rsidRDefault="00BB410F" w:rsidP="00BB410F">
      <w:pPr>
        <w:pStyle w:val="a4"/>
        <w:jc w:val="both"/>
        <w:rPr>
          <w:rFonts w:ascii="Times New Roman" w:hAnsi="Times New Roman"/>
          <w:bCs/>
          <w:kern w:val="32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b/>
          <w:sz w:val="24"/>
          <w:szCs w:val="24"/>
          <w:lang w:val="tt-RU"/>
        </w:rPr>
        <w:t>12.  Мин уйнарға яратам – 1 сәғәт.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 xml:space="preserve"> </w:t>
      </w:r>
    </w:p>
    <w:p w:rsidR="00BB410F" w:rsidRPr="001769E0" w:rsidRDefault="00BB410F" w:rsidP="00BB410F">
      <w:pPr>
        <w:pStyle w:val="a4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lastRenderedPageBreak/>
        <w:t xml:space="preserve">Сюжетлы һүрәттәр. 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ыш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ы уйындар. Бе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be-BY" w:eastAsia="ru-RU"/>
        </w:rPr>
        <w:t>ҙҙ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ең катокта. Нимә эшләйбе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 xml:space="preserve">? 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һорауына яуап биреү. Текстың йөмәткеһе ө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ҫ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төндә эш. Бәйләнешле текст, диалог тө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өү.</w:t>
      </w:r>
    </w:p>
    <w:p w:rsidR="00BB410F" w:rsidRPr="001769E0" w:rsidRDefault="00BB410F" w:rsidP="00BB410F">
      <w:pPr>
        <w:pStyle w:val="a4"/>
        <w:jc w:val="both"/>
        <w:rPr>
          <w:rFonts w:ascii="Times New Roman" w:hAnsi="Times New Roman"/>
          <w:bCs/>
          <w:sz w:val="24"/>
          <w:szCs w:val="24"/>
          <w:lang w:val="tt-RU"/>
        </w:rPr>
      </w:pPr>
      <w:r w:rsidRPr="001769E0">
        <w:rPr>
          <w:rFonts w:ascii="Times New Roman" w:hAnsi="Times New Roman"/>
          <w:b/>
          <w:sz w:val="24"/>
          <w:szCs w:val="24"/>
          <w:lang w:val="tt-RU"/>
        </w:rPr>
        <w:t>13.   Мин уйнарға сығам – 2 сәғәт.</w:t>
      </w:r>
      <w:r w:rsidRPr="001769E0">
        <w:rPr>
          <w:rFonts w:ascii="Times New Roman" w:hAnsi="Times New Roman"/>
          <w:bCs/>
          <w:sz w:val="24"/>
          <w:szCs w:val="24"/>
          <w:lang w:val="tt-RU"/>
        </w:rPr>
        <w:t xml:space="preserve"> </w:t>
      </w:r>
    </w:p>
    <w:p w:rsidR="00BB410F" w:rsidRPr="001769E0" w:rsidRDefault="00BB410F" w:rsidP="00BB410F">
      <w:pPr>
        <w:pStyle w:val="a4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1769E0">
        <w:rPr>
          <w:rFonts w:ascii="Times New Roman" w:hAnsi="Times New Roman"/>
          <w:bCs/>
          <w:sz w:val="24"/>
          <w:szCs w:val="24"/>
          <w:lang w:val="tt-RU"/>
        </w:rPr>
        <w:t xml:space="preserve">Һүрәтле текст. 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 xml:space="preserve">Миңә нимә кәрәк? 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һорауына яуап биреү. Кәрәк, кәрәкмәй һү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ҙҙ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әрен ү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ләштереү.</w:t>
      </w:r>
    </w:p>
    <w:p w:rsidR="00BB410F" w:rsidRPr="001769E0" w:rsidRDefault="00BB410F" w:rsidP="00BB410F">
      <w:pPr>
        <w:pStyle w:val="a4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1769E0">
        <w:rPr>
          <w:rFonts w:ascii="Times New Roman" w:hAnsi="Times New Roman"/>
          <w:b/>
          <w:sz w:val="24"/>
          <w:szCs w:val="24"/>
          <w:lang w:val="tt-RU"/>
        </w:rPr>
        <w:t>14.  Мин уйнарға сы</w:t>
      </w:r>
      <w:r w:rsidRPr="001769E0">
        <w:rPr>
          <w:rFonts w:ascii="Cambria Math" w:hAnsi="Cambria Math" w:cs="Cambria Math"/>
          <w:b/>
          <w:sz w:val="24"/>
          <w:szCs w:val="24"/>
          <w:lang w:val="tt-RU"/>
        </w:rPr>
        <w:t>ҡ</w:t>
      </w:r>
      <w:r w:rsidRPr="001769E0">
        <w:rPr>
          <w:rFonts w:ascii="Times New Roman" w:hAnsi="Times New Roman"/>
          <w:b/>
          <w:sz w:val="24"/>
          <w:szCs w:val="24"/>
          <w:lang w:val="tt-RU"/>
        </w:rPr>
        <w:t>тым – 2 сәғәт.</w:t>
      </w:r>
      <w:r w:rsidRPr="001769E0">
        <w:rPr>
          <w:rFonts w:ascii="Times New Roman" w:hAnsi="Times New Roman"/>
          <w:bCs/>
          <w:sz w:val="24"/>
          <w:szCs w:val="24"/>
          <w:lang w:val="tt-RU"/>
        </w:rPr>
        <w:t xml:space="preserve"> Картина. </w:t>
      </w:r>
      <w:r w:rsidRPr="001769E0">
        <w:rPr>
          <w:rFonts w:ascii="Times New Roman" w:hAnsi="Times New Roman"/>
          <w:bCs/>
          <w:sz w:val="24"/>
          <w:szCs w:val="24"/>
          <w:lang w:val="tt-RU" w:eastAsia="ru-RU"/>
        </w:rPr>
        <w:t>Баш</w:t>
      </w:r>
      <w:r w:rsidRPr="001769E0">
        <w:rPr>
          <w:rFonts w:ascii="Cambria Math" w:hAnsi="Cambria Math" w:cs="Cambria Math"/>
          <w:bCs/>
          <w:sz w:val="24"/>
          <w:szCs w:val="24"/>
          <w:lang w:val="tt-RU" w:eastAsia="ru-RU"/>
        </w:rPr>
        <w:t>ҡ</w:t>
      </w:r>
      <w:r w:rsidRPr="001769E0">
        <w:rPr>
          <w:rFonts w:ascii="Times New Roman" w:hAnsi="Times New Roman"/>
          <w:bCs/>
          <w:sz w:val="24"/>
          <w:szCs w:val="24"/>
          <w:lang w:val="tt-RU" w:eastAsia="ru-RU"/>
        </w:rPr>
        <w:t>орт өндәрен һәм хәрефтәрен дөрө</w:t>
      </w:r>
      <w:r w:rsidRPr="001769E0">
        <w:rPr>
          <w:rFonts w:ascii="Cambria Math" w:hAnsi="Cambria Math" w:cs="Cambria Math"/>
          <w:bCs/>
          <w:sz w:val="24"/>
          <w:szCs w:val="24"/>
          <w:lang w:val="tt-RU" w:eastAsia="ru-RU"/>
        </w:rPr>
        <w:t>ҫ</w:t>
      </w:r>
      <w:r w:rsidRPr="001769E0">
        <w:rPr>
          <w:rFonts w:ascii="Times New Roman" w:hAnsi="Times New Roman"/>
          <w:bCs/>
          <w:sz w:val="24"/>
          <w:szCs w:val="24"/>
          <w:lang w:val="tt-RU" w:eastAsia="ru-RU"/>
        </w:rPr>
        <w:t xml:space="preserve"> у</w:t>
      </w:r>
      <w:r w:rsidRPr="001769E0">
        <w:rPr>
          <w:rFonts w:ascii="Cambria Math" w:hAnsi="Cambria Math" w:cs="Cambria Math"/>
          <w:bCs/>
          <w:sz w:val="24"/>
          <w:szCs w:val="24"/>
          <w:lang w:val="tt-RU" w:eastAsia="ru-RU"/>
        </w:rPr>
        <w:t>ҡ</w:t>
      </w:r>
      <w:r w:rsidRPr="001769E0">
        <w:rPr>
          <w:rFonts w:ascii="Times New Roman" w:hAnsi="Times New Roman"/>
          <w:bCs/>
          <w:sz w:val="24"/>
          <w:szCs w:val="24"/>
          <w:lang w:val="tt-RU" w:eastAsia="ru-RU"/>
        </w:rPr>
        <w:t>ыу, я</w:t>
      </w:r>
      <w:r w:rsidRPr="001769E0">
        <w:rPr>
          <w:rFonts w:ascii="Cambria Math" w:hAnsi="Cambria Math" w:cs="Cambria Math"/>
          <w:bCs/>
          <w:sz w:val="24"/>
          <w:szCs w:val="24"/>
          <w:lang w:val="tt-RU" w:eastAsia="ru-RU"/>
        </w:rPr>
        <w:t>ҙ</w:t>
      </w:r>
      <w:r w:rsidRPr="001769E0">
        <w:rPr>
          <w:rFonts w:ascii="Times New Roman" w:hAnsi="Times New Roman"/>
          <w:bCs/>
          <w:sz w:val="24"/>
          <w:szCs w:val="24"/>
          <w:lang w:val="tt-RU" w:eastAsia="ru-RU"/>
        </w:rPr>
        <w:t xml:space="preserve">ыу. 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 xml:space="preserve">Нисәнсе? 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һорауына яуап биреү. Картинаны тасуирлау.</w:t>
      </w:r>
    </w:p>
    <w:p w:rsidR="00BB410F" w:rsidRPr="001769E0" w:rsidRDefault="00BB410F" w:rsidP="00BB410F">
      <w:pPr>
        <w:pStyle w:val="a4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1769E0">
        <w:rPr>
          <w:rFonts w:ascii="Times New Roman" w:hAnsi="Times New Roman"/>
          <w:b/>
          <w:sz w:val="24"/>
          <w:szCs w:val="24"/>
          <w:lang w:val="tt-RU"/>
        </w:rPr>
        <w:t>15.  Минең кескәй ду</w:t>
      </w:r>
      <w:r w:rsidRPr="001769E0">
        <w:rPr>
          <w:rFonts w:ascii="Cambria Math" w:hAnsi="Cambria Math" w:cs="Cambria Math"/>
          <w:b/>
          <w:sz w:val="24"/>
          <w:szCs w:val="24"/>
          <w:lang w:val="tt-RU"/>
        </w:rPr>
        <w:t>ҫ</w:t>
      </w:r>
      <w:r w:rsidRPr="001769E0">
        <w:rPr>
          <w:rFonts w:ascii="Times New Roman" w:hAnsi="Times New Roman"/>
          <w:b/>
          <w:sz w:val="24"/>
          <w:szCs w:val="24"/>
          <w:lang w:val="tt-RU"/>
        </w:rPr>
        <w:t>тарым – 2 сәғәт.</w:t>
      </w:r>
      <w:r w:rsidRPr="001769E0">
        <w:rPr>
          <w:rFonts w:ascii="Times New Roman" w:hAnsi="Times New Roman"/>
          <w:bCs/>
          <w:sz w:val="24"/>
          <w:szCs w:val="24"/>
          <w:lang w:val="tt-RU"/>
        </w:rPr>
        <w:t xml:space="preserve"> С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южетлы һүрәттәр.</w:t>
      </w:r>
      <w:r w:rsidRPr="001769E0">
        <w:rPr>
          <w:rFonts w:ascii="Times New Roman" w:hAnsi="Times New Roman"/>
          <w:bCs/>
          <w:sz w:val="24"/>
          <w:szCs w:val="24"/>
          <w:lang w:val="tt-RU"/>
        </w:rPr>
        <w:t xml:space="preserve"> Халы</w:t>
      </w:r>
      <w:r w:rsidRPr="001769E0">
        <w:rPr>
          <w:rFonts w:ascii="Cambria Math" w:hAnsi="Cambria Math" w:cs="Cambria Math"/>
          <w:bCs/>
          <w:sz w:val="24"/>
          <w:szCs w:val="24"/>
          <w:lang w:val="tt-RU"/>
        </w:rPr>
        <w:t>ҡ</w:t>
      </w:r>
      <w:r w:rsidRPr="001769E0">
        <w:rPr>
          <w:rFonts w:ascii="Times New Roman" w:hAnsi="Times New Roman"/>
          <w:bCs/>
          <w:sz w:val="24"/>
          <w:szCs w:val="24"/>
          <w:lang w:val="tt-RU"/>
        </w:rPr>
        <w:t xml:space="preserve"> ижады. Текст. Тест һорау</w:t>
      </w:r>
      <w:r w:rsidRPr="001769E0">
        <w:rPr>
          <w:rFonts w:ascii="Cambria Math" w:hAnsi="Cambria Math" w:cs="Cambria Math"/>
          <w:bCs/>
          <w:sz w:val="24"/>
          <w:szCs w:val="24"/>
          <w:lang w:val="tt-RU"/>
        </w:rPr>
        <w:t>ҙ</w:t>
      </w:r>
      <w:r w:rsidRPr="001769E0">
        <w:rPr>
          <w:rFonts w:ascii="Times New Roman" w:hAnsi="Times New Roman"/>
          <w:bCs/>
          <w:sz w:val="24"/>
          <w:szCs w:val="24"/>
          <w:lang w:val="tt-RU"/>
        </w:rPr>
        <w:t>ары.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 xml:space="preserve"> Был нимә? Ниндәй? 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һорау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арына яуап биреү. План буйынса һорау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арға яуап биреү, бәйләнешле текст тө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өү.</w:t>
      </w:r>
    </w:p>
    <w:p w:rsidR="00BB410F" w:rsidRPr="001769E0" w:rsidRDefault="00BB410F" w:rsidP="00BB410F">
      <w:pPr>
        <w:pStyle w:val="a4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1769E0">
        <w:rPr>
          <w:rFonts w:ascii="Times New Roman" w:hAnsi="Times New Roman"/>
          <w:b/>
          <w:sz w:val="24"/>
          <w:szCs w:val="24"/>
          <w:lang w:val="tt-RU"/>
        </w:rPr>
        <w:t>16.   Мин ял итәм - 2 сәғәт.</w:t>
      </w:r>
    </w:p>
    <w:p w:rsidR="00BB410F" w:rsidRPr="001769E0" w:rsidRDefault="00BB410F" w:rsidP="00BB410F">
      <w:pPr>
        <w:pStyle w:val="a4"/>
        <w:jc w:val="both"/>
        <w:rPr>
          <w:rFonts w:ascii="Times New Roman" w:hAnsi="Times New Roman"/>
          <w:b/>
          <w:sz w:val="24"/>
          <w:szCs w:val="24"/>
          <w:lang w:val="tt-RU"/>
        </w:rPr>
      </w:pPr>
      <w:r w:rsidRPr="001769E0">
        <w:rPr>
          <w:rFonts w:ascii="Times New Roman" w:hAnsi="Times New Roman"/>
          <w:bCs/>
          <w:sz w:val="24"/>
          <w:szCs w:val="24"/>
          <w:lang w:val="tt-RU"/>
        </w:rPr>
        <w:t>С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 xml:space="preserve">южетлы һүрәттәр. </w:t>
      </w:r>
      <w:r w:rsidRPr="001769E0">
        <w:rPr>
          <w:rFonts w:ascii="Times New Roman" w:hAnsi="Times New Roman"/>
          <w:bCs/>
          <w:sz w:val="24"/>
          <w:szCs w:val="24"/>
          <w:lang w:val="tt-RU"/>
        </w:rPr>
        <w:t xml:space="preserve">Хайуандар тураһында әкиәттәр. 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ай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 xml:space="preserve">а? 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ай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 xml:space="preserve">ан? 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асан?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 xml:space="preserve"> һорау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арына яуап биреү. План буйынса һорау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арға яуап биреү, бәйләнешле текст тө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 xml:space="preserve">өү. 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 xml:space="preserve">Был нимә?Нимәгә? 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һорау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 xml:space="preserve">арына яуап биреү. 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Һорау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 xml:space="preserve">арға таянып 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бәйләнешле текст тө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өү.</w:t>
      </w:r>
    </w:p>
    <w:p w:rsidR="00BB410F" w:rsidRPr="001769E0" w:rsidRDefault="00BB410F" w:rsidP="00BB410F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 w:rsidRPr="001769E0">
        <w:rPr>
          <w:rFonts w:ascii="Times New Roman" w:hAnsi="Times New Roman"/>
          <w:b/>
          <w:sz w:val="24"/>
          <w:szCs w:val="24"/>
          <w:lang w:val="tt-RU"/>
        </w:rPr>
        <w:t xml:space="preserve">17.   </w:t>
      </w:r>
      <w:r w:rsidRPr="001769E0">
        <w:rPr>
          <w:rFonts w:ascii="Times New Roman" w:hAnsi="Times New Roman"/>
          <w:b/>
          <w:bCs/>
          <w:sz w:val="24"/>
          <w:szCs w:val="24"/>
          <w:lang w:val="tt-RU" w:eastAsia="ru-RU"/>
        </w:rPr>
        <w:t>Үтелгәндәр</w:t>
      </w:r>
      <w:r w:rsidRPr="001769E0">
        <w:rPr>
          <w:rFonts w:ascii="Cambria Math" w:hAnsi="Cambria Math" w:cs="Cambria Math"/>
          <w:b/>
          <w:bCs/>
          <w:sz w:val="24"/>
          <w:szCs w:val="24"/>
          <w:lang w:val="tt-RU" w:eastAsia="ru-RU"/>
        </w:rPr>
        <w:t>ҙ</w:t>
      </w:r>
      <w:r w:rsidRPr="001769E0">
        <w:rPr>
          <w:rFonts w:ascii="Times New Roman" w:hAnsi="Times New Roman"/>
          <w:b/>
          <w:bCs/>
          <w:sz w:val="24"/>
          <w:szCs w:val="24"/>
          <w:lang w:val="tt-RU" w:eastAsia="ru-RU"/>
        </w:rPr>
        <w:t xml:space="preserve">е </w:t>
      </w:r>
      <w:r w:rsidRPr="001769E0">
        <w:rPr>
          <w:rFonts w:ascii="Cambria Math" w:hAnsi="Cambria Math" w:cs="Cambria Math"/>
          <w:b/>
          <w:bCs/>
          <w:sz w:val="24"/>
          <w:szCs w:val="24"/>
          <w:lang w:val="tt-RU" w:eastAsia="ru-RU"/>
        </w:rPr>
        <w:t>ҡ</w:t>
      </w:r>
      <w:r w:rsidRPr="001769E0">
        <w:rPr>
          <w:rFonts w:ascii="Times New Roman" w:hAnsi="Times New Roman"/>
          <w:b/>
          <w:bCs/>
          <w:sz w:val="24"/>
          <w:szCs w:val="24"/>
          <w:lang w:val="tt-RU" w:eastAsia="ru-RU"/>
        </w:rPr>
        <w:t xml:space="preserve">абатлау - 3 </w:t>
      </w:r>
      <w:r w:rsidRPr="001769E0">
        <w:rPr>
          <w:rFonts w:ascii="Times New Roman" w:hAnsi="Times New Roman"/>
          <w:b/>
          <w:sz w:val="24"/>
          <w:szCs w:val="24"/>
          <w:lang w:val="tt-RU"/>
        </w:rPr>
        <w:t>сәғәт</w:t>
      </w:r>
    </w:p>
    <w:p w:rsidR="00BB410F" w:rsidRPr="001769E0" w:rsidRDefault="00BB410F" w:rsidP="00BB410F">
      <w:pPr>
        <w:spacing w:after="0" w:line="240" w:lineRule="auto"/>
        <w:rPr>
          <w:rFonts w:ascii="Times New Roman" w:hAnsi="Times New Roman"/>
          <w:b/>
          <w:sz w:val="24"/>
          <w:szCs w:val="24"/>
          <w:lang w:val="tt-RU"/>
        </w:rPr>
      </w:pPr>
      <w:r w:rsidRPr="001769E0">
        <w:rPr>
          <w:rFonts w:ascii="Times New Roman" w:hAnsi="Times New Roman"/>
          <w:bCs/>
          <w:sz w:val="24"/>
          <w:szCs w:val="24"/>
          <w:lang w:val="tt-RU"/>
        </w:rPr>
        <w:t>Һүрәтле текст. Таблица. С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 xml:space="preserve">южетлы һүрәттәр, картина. </w:t>
      </w:r>
      <w:r w:rsidRPr="001769E0">
        <w:rPr>
          <w:rFonts w:ascii="Times New Roman" w:hAnsi="Times New Roman"/>
          <w:bCs/>
          <w:sz w:val="24"/>
          <w:szCs w:val="24"/>
          <w:lang w:val="be-BY" w:eastAsia="ru-RU"/>
        </w:rPr>
        <w:t>Тәүлекте, ва</w:t>
      </w:r>
      <w:r w:rsidRPr="001769E0">
        <w:rPr>
          <w:rFonts w:ascii="Cambria Math" w:hAnsi="Cambria Math" w:cs="Cambria Math"/>
          <w:bCs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bCs/>
          <w:sz w:val="24"/>
          <w:szCs w:val="24"/>
          <w:lang w:val="be-BY" w:eastAsia="ru-RU"/>
        </w:rPr>
        <w:t>ытты сәғәттәр</w:t>
      </w:r>
      <w:r w:rsidRPr="001769E0">
        <w:rPr>
          <w:rFonts w:ascii="Cambria Math" w:hAnsi="Cambria Math" w:cs="Cambria Math"/>
          <w:bCs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bCs/>
          <w:sz w:val="24"/>
          <w:szCs w:val="24"/>
          <w:lang w:val="be-BY" w:eastAsia="ru-RU"/>
        </w:rPr>
        <w:t xml:space="preserve">ә билдәләү. 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 xml:space="preserve">асан? Нимә менән? 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һорау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арына яуап биреү. Таблица тултырыу(Ү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>ем</w:t>
      </w:r>
      <w:r w:rsidRPr="001769E0">
        <w:rPr>
          <w:rFonts w:ascii="Times New Roman" w:hAnsi="Times New Roman"/>
          <w:bCs/>
          <w:sz w:val="24"/>
          <w:szCs w:val="24"/>
          <w:lang w:val="tt-RU" w:eastAsia="ru-RU"/>
        </w:rPr>
        <w:t xml:space="preserve"> Һөйләмдә һү</w:t>
      </w:r>
      <w:r w:rsidRPr="001769E0">
        <w:rPr>
          <w:rFonts w:ascii="Cambria Math" w:hAnsi="Cambria Math" w:cs="Cambria Math"/>
          <w:bCs/>
          <w:sz w:val="24"/>
          <w:szCs w:val="24"/>
          <w:lang w:val="tt-RU" w:eastAsia="ru-RU"/>
        </w:rPr>
        <w:t>ҙҙ</w:t>
      </w:r>
      <w:r w:rsidRPr="001769E0">
        <w:rPr>
          <w:rFonts w:ascii="Times New Roman" w:hAnsi="Times New Roman"/>
          <w:bCs/>
          <w:sz w:val="24"/>
          <w:szCs w:val="24"/>
          <w:lang w:val="tt-RU" w:eastAsia="ru-RU"/>
        </w:rPr>
        <w:t>әр тәртибен дөрө</w:t>
      </w:r>
      <w:r w:rsidRPr="001769E0">
        <w:rPr>
          <w:rFonts w:ascii="Cambria Math" w:hAnsi="Cambria Math" w:cs="Cambria Math"/>
          <w:bCs/>
          <w:sz w:val="24"/>
          <w:szCs w:val="24"/>
          <w:lang w:val="tt-RU" w:eastAsia="ru-RU"/>
        </w:rPr>
        <w:t>ҫ</w:t>
      </w:r>
      <w:r w:rsidRPr="001769E0">
        <w:rPr>
          <w:rFonts w:ascii="Times New Roman" w:hAnsi="Times New Roman"/>
          <w:bCs/>
          <w:sz w:val="24"/>
          <w:szCs w:val="24"/>
          <w:lang w:val="tt-RU" w:eastAsia="ru-RU"/>
        </w:rPr>
        <w:t xml:space="preserve"> билдәләү. Грамматика буйынса үтелгәндәр</w:t>
      </w:r>
      <w:r w:rsidRPr="001769E0">
        <w:rPr>
          <w:rFonts w:ascii="Cambria Math" w:hAnsi="Cambria Math" w:cs="Cambria Math"/>
          <w:bCs/>
          <w:sz w:val="24"/>
          <w:szCs w:val="24"/>
          <w:lang w:val="tt-RU" w:eastAsia="ru-RU"/>
        </w:rPr>
        <w:t>ҙ</w:t>
      </w:r>
      <w:r w:rsidRPr="001769E0">
        <w:rPr>
          <w:rFonts w:ascii="Times New Roman" w:hAnsi="Times New Roman"/>
          <w:bCs/>
          <w:sz w:val="24"/>
          <w:szCs w:val="24"/>
          <w:lang w:val="tt-RU" w:eastAsia="ru-RU"/>
        </w:rPr>
        <w:t xml:space="preserve">е </w:t>
      </w:r>
      <w:r w:rsidRPr="001769E0">
        <w:rPr>
          <w:rFonts w:ascii="Cambria Math" w:hAnsi="Cambria Math" w:cs="Cambria Math"/>
          <w:bCs/>
          <w:sz w:val="24"/>
          <w:szCs w:val="24"/>
          <w:lang w:val="tt-RU" w:eastAsia="ru-RU"/>
        </w:rPr>
        <w:t>ҡ</w:t>
      </w:r>
      <w:r w:rsidRPr="001769E0">
        <w:rPr>
          <w:rFonts w:ascii="Times New Roman" w:hAnsi="Times New Roman"/>
          <w:bCs/>
          <w:sz w:val="24"/>
          <w:szCs w:val="24"/>
          <w:lang w:val="tt-RU" w:eastAsia="ru-RU"/>
        </w:rPr>
        <w:t>абатлау.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 xml:space="preserve"> менән алам. Өй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 xml:space="preserve">ә 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tt-RU" w:eastAsia="ru-RU"/>
        </w:rPr>
        <w:t>ҡ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 xml:space="preserve">алдырам.). 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Нимә эшләйбе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 xml:space="preserve">? </w:t>
      </w:r>
      <w:r w:rsidRPr="001769E0">
        <w:rPr>
          <w:rFonts w:ascii="Times New Roman" w:hAnsi="Times New Roman"/>
          <w:bCs/>
          <w:kern w:val="32"/>
          <w:sz w:val="24"/>
          <w:szCs w:val="24"/>
          <w:lang w:val="tt-RU" w:eastAsia="ru-RU"/>
        </w:rPr>
        <w:t xml:space="preserve">һорауына яуап биреү. </w:t>
      </w:r>
      <w:r w:rsidRPr="001769E0">
        <w:rPr>
          <w:rFonts w:ascii="Times New Roman" w:hAnsi="Times New Roman"/>
          <w:bCs/>
          <w:sz w:val="24"/>
          <w:szCs w:val="24"/>
          <w:lang w:val="tt-RU"/>
        </w:rPr>
        <w:t>С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>южетлы һүрәттәр буйынса хикәйә (текст-Лагер</w:t>
      </w:r>
      <w:r w:rsidRPr="001769E0">
        <w:rPr>
          <w:rFonts w:ascii="Cambria Math" w:hAnsi="Cambria Math" w:cs="Cambria Math"/>
          <w:bCs/>
          <w:kern w:val="32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bCs/>
          <w:kern w:val="32"/>
          <w:sz w:val="24"/>
          <w:szCs w:val="24"/>
          <w:lang w:val="be-BY" w:eastAsia="ru-RU"/>
        </w:rPr>
        <w:t xml:space="preserve">а көн тәртибе.). </w:t>
      </w:r>
    </w:p>
    <w:p w:rsidR="00BB410F" w:rsidRPr="001769E0" w:rsidRDefault="00BB410F" w:rsidP="00BB410F">
      <w:pPr>
        <w:spacing w:after="0" w:line="240" w:lineRule="auto"/>
        <w:rPr>
          <w:rFonts w:ascii="Times New Roman" w:hAnsi="Times New Roman"/>
          <w:b/>
          <w:sz w:val="24"/>
          <w:szCs w:val="24"/>
          <w:lang w:val="be-BY"/>
        </w:rPr>
      </w:pPr>
    </w:p>
    <w:p w:rsidR="00BB410F" w:rsidRPr="001769E0" w:rsidRDefault="00BB410F" w:rsidP="00BB410F">
      <w:pPr>
        <w:suppressAutoHyphens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ba-RU" w:eastAsia="ru-RU"/>
        </w:rPr>
      </w:pPr>
      <w:r w:rsidRPr="001769E0">
        <w:rPr>
          <w:rFonts w:ascii="Times New Roman" w:hAnsi="Times New Roman"/>
          <w:b/>
          <w:i/>
          <w:sz w:val="24"/>
          <w:szCs w:val="24"/>
          <w:lang w:val="ba-RU" w:eastAsia="ru-RU"/>
        </w:rPr>
        <w:t>У</w:t>
      </w:r>
      <w:r w:rsidRPr="001769E0">
        <w:rPr>
          <w:rFonts w:ascii="Cambria Math" w:eastAsia="MS Mincho" w:hAnsi="Cambria Math" w:cs="Cambria Math"/>
          <w:b/>
          <w:i/>
          <w:sz w:val="24"/>
          <w:szCs w:val="24"/>
          <w:lang w:val="ba-RU" w:eastAsia="ru-RU"/>
        </w:rPr>
        <w:t>ҡ</w:t>
      </w:r>
      <w:r w:rsidRPr="001769E0">
        <w:rPr>
          <w:rFonts w:ascii="Times New Roman" w:hAnsi="Times New Roman"/>
          <w:b/>
          <w:i/>
          <w:sz w:val="24"/>
          <w:szCs w:val="24"/>
          <w:lang w:val="ba-RU" w:eastAsia="ru-RU"/>
        </w:rPr>
        <w:t xml:space="preserve">ыу предметы йөкмәткеһенең дөйөм </w:t>
      </w:r>
      <w:r w:rsidRPr="001769E0">
        <w:rPr>
          <w:rFonts w:ascii="Cambria Math" w:eastAsia="MS Mincho" w:hAnsi="Cambria Math" w:cs="Cambria Math"/>
          <w:b/>
          <w:i/>
          <w:sz w:val="24"/>
          <w:szCs w:val="24"/>
          <w:lang w:val="ba-RU" w:eastAsia="ru-RU"/>
        </w:rPr>
        <w:t>ҡ</w:t>
      </w:r>
      <w:r w:rsidRPr="001769E0">
        <w:rPr>
          <w:rFonts w:ascii="Times New Roman" w:hAnsi="Times New Roman"/>
          <w:b/>
          <w:i/>
          <w:sz w:val="24"/>
          <w:szCs w:val="24"/>
          <w:lang w:val="ba-RU" w:eastAsia="ru-RU"/>
        </w:rPr>
        <w:t>имм</w:t>
      </w:r>
      <w:r>
        <w:rPr>
          <w:rFonts w:ascii="Times New Roman" w:hAnsi="Times New Roman"/>
          <w:b/>
          <w:i/>
          <w:sz w:val="24"/>
          <w:szCs w:val="24"/>
          <w:lang w:val="ba-RU" w:eastAsia="ru-RU"/>
        </w:rPr>
        <w:t>әттәргә ориентацияһы (йүнәлеше)</w:t>
      </w:r>
    </w:p>
    <w:p w:rsidR="00BB410F" w:rsidRPr="001769E0" w:rsidRDefault="00BB410F" w:rsidP="00BB410F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ba-RU" w:eastAsia="ru-RU"/>
        </w:rPr>
      </w:pPr>
      <w:r w:rsidRPr="001769E0">
        <w:rPr>
          <w:rFonts w:ascii="Times New Roman" w:hAnsi="Times New Roman"/>
          <w:sz w:val="24"/>
          <w:szCs w:val="24"/>
          <w:lang w:val="ba-RU" w:eastAsia="ru-RU"/>
        </w:rPr>
        <w:t xml:space="preserve">                  Башланғыс мәктәптә баш</w:t>
      </w:r>
      <w:r w:rsidRPr="001769E0">
        <w:rPr>
          <w:rFonts w:ascii="Cambria Math" w:eastAsia="MS Mincho" w:hAnsi="Cambria Math" w:cs="Cambria Math"/>
          <w:sz w:val="24"/>
          <w:szCs w:val="24"/>
          <w:lang w:val="ba-RU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a-RU" w:eastAsia="ru-RU"/>
        </w:rPr>
        <w:t>орт телен өйрәнгәндә у</w:t>
      </w:r>
      <w:r w:rsidRPr="001769E0">
        <w:rPr>
          <w:rFonts w:ascii="Cambria Math" w:eastAsia="MS Mincho" w:hAnsi="Cambria Math" w:cs="Cambria Math"/>
          <w:sz w:val="24"/>
          <w:szCs w:val="24"/>
          <w:lang w:val="ba-RU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a-RU" w:eastAsia="ru-RU"/>
        </w:rPr>
        <w:t>ыусылар</w:t>
      </w:r>
      <w:r w:rsidRPr="001769E0">
        <w:rPr>
          <w:rFonts w:ascii="Cambria Math" w:eastAsia="MS Mincho" w:hAnsi="Cambria Math" w:cs="Cambria Math"/>
          <w:sz w:val="24"/>
          <w:szCs w:val="24"/>
          <w:lang w:val="ba-RU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a-RU" w:eastAsia="ru-RU"/>
        </w:rPr>
        <w:t>ың дөйөм телмәр ү</w:t>
      </w:r>
      <w:r w:rsidRPr="001769E0">
        <w:rPr>
          <w:rFonts w:ascii="Cambria Math" w:eastAsia="MS Mincho" w:hAnsi="Cambria Math" w:cs="Cambria Math"/>
          <w:sz w:val="24"/>
          <w:szCs w:val="24"/>
          <w:lang w:val="ba-RU" w:eastAsia="ru-RU"/>
        </w:rPr>
        <w:t>ҫ</w:t>
      </w:r>
      <w:r w:rsidRPr="001769E0">
        <w:rPr>
          <w:rFonts w:ascii="Times New Roman" w:hAnsi="Times New Roman"/>
          <w:sz w:val="24"/>
          <w:szCs w:val="24"/>
          <w:lang w:val="ba-RU" w:eastAsia="ru-RU"/>
        </w:rPr>
        <w:t>еше стимуляциялана; коммуникатив мә</w:t>
      </w:r>
      <w:r w:rsidRPr="001769E0">
        <w:rPr>
          <w:rFonts w:ascii="Cambria Math" w:eastAsia="MS Mincho" w:hAnsi="Cambria Math" w:cs="Cambria Math"/>
          <w:sz w:val="24"/>
          <w:szCs w:val="24"/>
          <w:lang w:val="ba-RU" w:eastAsia="ru-RU"/>
        </w:rPr>
        <w:t>ҙ</w:t>
      </w:r>
      <w:r w:rsidRPr="001769E0">
        <w:rPr>
          <w:rFonts w:ascii="Times New Roman" w:eastAsia="MS Mincho" w:hAnsi="Times New Roman"/>
          <w:sz w:val="24"/>
          <w:szCs w:val="24"/>
          <w:lang w:val="ba-RU" w:eastAsia="ru-RU"/>
        </w:rPr>
        <w:t>ә</w:t>
      </w:r>
      <w:r w:rsidRPr="001769E0">
        <w:rPr>
          <w:rFonts w:ascii="Times New Roman" w:hAnsi="Times New Roman"/>
          <w:sz w:val="24"/>
          <w:szCs w:val="24"/>
          <w:lang w:val="ba-RU" w:eastAsia="ru-RU"/>
        </w:rPr>
        <w:t>ниәте ү</w:t>
      </w:r>
      <w:r w:rsidRPr="001769E0">
        <w:rPr>
          <w:rFonts w:ascii="Cambria Math" w:eastAsia="MS Mincho" w:hAnsi="Cambria Math" w:cs="Cambria Math"/>
          <w:sz w:val="24"/>
          <w:szCs w:val="24"/>
          <w:lang w:val="ba-RU" w:eastAsia="ru-RU"/>
        </w:rPr>
        <w:t>ҫ</w:t>
      </w:r>
      <w:r w:rsidRPr="001769E0">
        <w:rPr>
          <w:rFonts w:ascii="Times New Roman" w:eastAsia="MS Mincho" w:hAnsi="Times New Roman"/>
          <w:sz w:val="24"/>
          <w:szCs w:val="24"/>
          <w:lang w:val="ba-RU" w:eastAsia="ru-RU"/>
        </w:rPr>
        <w:t>ә</w:t>
      </w:r>
      <w:r w:rsidRPr="001769E0">
        <w:rPr>
          <w:rFonts w:ascii="Times New Roman" w:hAnsi="Times New Roman"/>
          <w:sz w:val="24"/>
          <w:szCs w:val="24"/>
          <w:lang w:val="ba-RU" w:eastAsia="ru-RU"/>
        </w:rPr>
        <w:t xml:space="preserve">; дөйөм </w:t>
      </w:r>
      <w:r w:rsidRPr="001769E0">
        <w:rPr>
          <w:rFonts w:ascii="Cambria Math" w:eastAsia="MS Mincho" w:hAnsi="Cambria Math" w:cs="Cambria Math"/>
          <w:sz w:val="24"/>
          <w:szCs w:val="24"/>
          <w:lang w:val="ba-RU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a-RU" w:eastAsia="ru-RU"/>
        </w:rPr>
        <w:t>иммәттәргә ориентацияһы формалаша һәм дәрестә аралашыу процесында, балалар фольклоры үрнәктәре һәм текстар менән таныш</w:t>
      </w:r>
      <w:r w:rsidRPr="001769E0">
        <w:rPr>
          <w:rFonts w:ascii="Cambria Math" w:eastAsia="MS Mincho" w:hAnsi="Cambria Math" w:cs="Cambria Math"/>
          <w:sz w:val="24"/>
          <w:szCs w:val="24"/>
          <w:lang w:val="ba-RU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a-RU" w:eastAsia="ru-RU"/>
        </w:rPr>
        <w:t>анда әхлә</w:t>
      </w:r>
      <w:r w:rsidRPr="001769E0">
        <w:rPr>
          <w:rFonts w:ascii="Cambria Math" w:eastAsia="MS Mincho" w:hAnsi="Cambria Math" w:cs="Cambria Math"/>
          <w:sz w:val="24"/>
          <w:szCs w:val="24"/>
          <w:lang w:val="ba-RU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a-RU" w:eastAsia="ru-RU"/>
        </w:rPr>
        <w:t>и тәрбиә ниге</w:t>
      </w:r>
      <w:r w:rsidRPr="001769E0">
        <w:rPr>
          <w:rFonts w:ascii="Cambria Math" w:eastAsia="MS Mincho" w:hAnsi="Cambria Math" w:cs="Cambria Math"/>
          <w:sz w:val="24"/>
          <w:szCs w:val="24"/>
          <w:lang w:val="ba-RU" w:eastAsia="ru-RU"/>
        </w:rPr>
        <w:t>ҙҙ</w:t>
      </w:r>
      <w:r w:rsidRPr="001769E0">
        <w:rPr>
          <w:rFonts w:ascii="Times New Roman" w:eastAsia="MS Mincho" w:hAnsi="Times New Roman"/>
          <w:sz w:val="24"/>
          <w:szCs w:val="24"/>
          <w:lang w:val="ba-RU" w:eastAsia="ru-RU"/>
        </w:rPr>
        <w:t>ә</w:t>
      </w:r>
      <w:r w:rsidRPr="001769E0">
        <w:rPr>
          <w:rFonts w:ascii="Times New Roman" w:hAnsi="Times New Roman"/>
          <w:sz w:val="24"/>
          <w:szCs w:val="24"/>
          <w:lang w:val="ba-RU" w:eastAsia="ru-RU"/>
        </w:rPr>
        <w:t>ре барлы</w:t>
      </w:r>
      <w:r w:rsidRPr="001769E0">
        <w:rPr>
          <w:rFonts w:ascii="Cambria Math" w:eastAsia="MS Mincho" w:hAnsi="Cambria Math" w:cs="Cambria Math"/>
          <w:sz w:val="24"/>
          <w:szCs w:val="24"/>
          <w:lang w:val="ba-RU" w:eastAsia="ru-RU"/>
        </w:rPr>
        <w:t>ҡҡ</w:t>
      </w:r>
      <w:r w:rsidRPr="001769E0">
        <w:rPr>
          <w:rFonts w:ascii="Times New Roman" w:hAnsi="Times New Roman"/>
          <w:sz w:val="24"/>
          <w:szCs w:val="24"/>
          <w:lang w:val="ba-RU" w:eastAsia="ru-RU"/>
        </w:rPr>
        <w:t>а килә; сит мә</w:t>
      </w:r>
      <w:r w:rsidRPr="001769E0">
        <w:rPr>
          <w:rFonts w:ascii="Cambria Math" w:eastAsia="MS Mincho" w:hAnsi="Cambria Math" w:cs="Cambria Math"/>
          <w:sz w:val="24"/>
          <w:szCs w:val="24"/>
          <w:lang w:val="ba-RU" w:eastAsia="ru-RU"/>
        </w:rPr>
        <w:t>ҙ</w:t>
      </w:r>
      <w:r w:rsidRPr="001769E0">
        <w:rPr>
          <w:rFonts w:ascii="Times New Roman" w:eastAsia="MS Mincho" w:hAnsi="Times New Roman"/>
          <w:sz w:val="24"/>
          <w:szCs w:val="24"/>
          <w:lang w:val="ba-RU" w:eastAsia="ru-RU"/>
        </w:rPr>
        <w:t>ә</w:t>
      </w:r>
      <w:r w:rsidRPr="001769E0">
        <w:rPr>
          <w:rFonts w:ascii="Times New Roman" w:hAnsi="Times New Roman"/>
          <w:sz w:val="24"/>
          <w:szCs w:val="24"/>
          <w:lang w:val="ba-RU" w:eastAsia="ru-RU"/>
        </w:rPr>
        <w:t xml:space="preserve">ниәткә </w:t>
      </w:r>
      <w:r w:rsidRPr="001769E0">
        <w:rPr>
          <w:rFonts w:ascii="Cambria Math" w:eastAsia="MS Mincho" w:hAnsi="Cambria Math" w:cs="Cambria Math"/>
          <w:sz w:val="24"/>
          <w:szCs w:val="24"/>
          <w:lang w:val="ba-RU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a-RU" w:eastAsia="ru-RU"/>
        </w:rPr>
        <w:t>арата толерантлы</w:t>
      </w:r>
      <w:r w:rsidRPr="001769E0">
        <w:rPr>
          <w:rFonts w:ascii="Cambria Math" w:eastAsia="MS Mincho" w:hAnsi="Cambria Math" w:cs="Cambria Math"/>
          <w:sz w:val="24"/>
          <w:szCs w:val="24"/>
          <w:lang w:val="ba-RU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a-RU" w:eastAsia="ru-RU"/>
        </w:rPr>
        <w:t xml:space="preserve"> формалаша.</w:t>
      </w:r>
    </w:p>
    <w:p w:rsidR="00BB410F" w:rsidRPr="001769E0" w:rsidRDefault="00BB410F" w:rsidP="00BB410F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ba-RU" w:eastAsia="ru-RU"/>
        </w:rPr>
      </w:pPr>
    </w:p>
    <w:p w:rsidR="00BB410F" w:rsidRPr="001769E0" w:rsidRDefault="00BB410F" w:rsidP="00BB410F">
      <w:pPr>
        <w:suppressAutoHyphens w:val="0"/>
        <w:spacing w:line="240" w:lineRule="auto"/>
        <w:ind w:firstLine="705"/>
        <w:jc w:val="center"/>
        <w:rPr>
          <w:rFonts w:ascii="Times New Roman" w:hAnsi="Times New Roman"/>
          <w:b/>
          <w:bCs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b/>
          <w:bCs/>
          <w:sz w:val="24"/>
          <w:szCs w:val="24"/>
          <w:lang w:val="be-BY" w:eastAsia="ru-RU"/>
        </w:rPr>
        <w:t>У</w:t>
      </w:r>
      <w:r w:rsidRPr="001769E0">
        <w:rPr>
          <w:rFonts w:ascii="Cambria Math" w:hAnsi="Cambria Math" w:cs="Cambria Math"/>
          <w:b/>
          <w:bCs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b/>
          <w:bCs/>
          <w:sz w:val="24"/>
          <w:szCs w:val="24"/>
          <w:lang w:val="be-BY" w:eastAsia="ru-RU"/>
        </w:rPr>
        <w:t>ыу планында предметтың урыны</w:t>
      </w:r>
      <w:r w:rsidRPr="001769E0">
        <w:rPr>
          <w:rFonts w:ascii="Times New Roman" w:hAnsi="Times New Roman"/>
          <w:b/>
          <w:kern w:val="2"/>
          <w:sz w:val="24"/>
          <w:szCs w:val="24"/>
          <w:lang w:val="be-BY" w:eastAsia="ru-RU"/>
        </w:rPr>
        <w:t xml:space="preserve"> </w:t>
      </w:r>
    </w:p>
    <w:p w:rsidR="00BB410F" w:rsidRPr="001769E0" w:rsidRDefault="00BB410F" w:rsidP="00BB410F">
      <w:pPr>
        <w:suppressAutoHyphens w:val="0"/>
        <w:spacing w:after="0" w:line="240" w:lineRule="auto"/>
        <w:ind w:firstLine="705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У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ыу планында башланғыс мәктәптә баш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орт телен дәүләт теле булара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 xml:space="preserve"> у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ытыуға 2 класта 34 сәғәт бүленгән (а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наһына 1 сәғәт)</w:t>
      </w:r>
    </w:p>
    <w:p w:rsidR="00BB410F" w:rsidRPr="001769E0" w:rsidRDefault="00BB410F" w:rsidP="00BB410F">
      <w:pPr>
        <w:suppressAutoHyphens w:val="0"/>
        <w:spacing w:after="0" w:line="240" w:lineRule="auto"/>
        <w:ind w:firstLine="705"/>
        <w:rPr>
          <w:rFonts w:ascii="Times New Roman" w:hAnsi="Times New Roman"/>
          <w:sz w:val="24"/>
          <w:szCs w:val="24"/>
          <w:lang w:val="be-BY" w:eastAsia="ru-RU"/>
        </w:rPr>
      </w:pPr>
    </w:p>
    <w:p w:rsidR="002C3B13" w:rsidRDefault="002C3B13" w:rsidP="00BB410F">
      <w:pPr>
        <w:suppressAutoHyphens w:val="0"/>
        <w:spacing w:line="240" w:lineRule="auto"/>
        <w:ind w:firstLine="705"/>
        <w:jc w:val="center"/>
        <w:rPr>
          <w:rFonts w:ascii="Times New Roman" w:hAnsi="Times New Roman"/>
          <w:b/>
          <w:bCs/>
          <w:sz w:val="24"/>
          <w:szCs w:val="24"/>
          <w:lang w:val="be-BY" w:eastAsia="ru-RU"/>
        </w:rPr>
      </w:pPr>
    </w:p>
    <w:p w:rsidR="002C3B13" w:rsidRDefault="002C3B13" w:rsidP="00BB410F">
      <w:pPr>
        <w:suppressAutoHyphens w:val="0"/>
        <w:spacing w:line="240" w:lineRule="auto"/>
        <w:ind w:firstLine="705"/>
        <w:jc w:val="center"/>
        <w:rPr>
          <w:rFonts w:ascii="Times New Roman" w:hAnsi="Times New Roman"/>
          <w:b/>
          <w:bCs/>
          <w:sz w:val="24"/>
          <w:szCs w:val="24"/>
          <w:lang w:val="be-BY" w:eastAsia="ru-RU"/>
        </w:rPr>
      </w:pPr>
    </w:p>
    <w:p w:rsidR="002C3B13" w:rsidRDefault="002C3B13" w:rsidP="00BB410F">
      <w:pPr>
        <w:suppressAutoHyphens w:val="0"/>
        <w:spacing w:line="240" w:lineRule="auto"/>
        <w:ind w:firstLine="705"/>
        <w:jc w:val="center"/>
        <w:rPr>
          <w:rFonts w:ascii="Times New Roman" w:hAnsi="Times New Roman"/>
          <w:b/>
          <w:bCs/>
          <w:sz w:val="24"/>
          <w:szCs w:val="24"/>
          <w:lang w:val="be-BY" w:eastAsia="ru-RU"/>
        </w:rPr>
      </w:pPr>
    </w:p>
    <w:p w:rsidR="00327090" w:rsidRDefault="00327090" w:rsidP="00BB410F">
      <w:pPr>
        <w:suppressAutoHyphens w:val="0"/>
        <w:spacing w:line="240" w:lineRule="auto"/>
        <w:ind w:firstLine="705"/>
        <w:jc w:val="center"/>
        <w:rPr>
          <w:rFonts w:ascii="Times New Roman" w:hAnsi="Times New Roman"/>
          <w:b/>
          <w:bCs/>
          <w:sz w:val="24"/>
          <w:szCs w:val="24"/>
          <w:lang w:val="be-BY" w:eastAsia="ru-RU"/>
        </w:rPr>
      </w:pPr>
    </w:p>
    <w:p w:rsidR="00327090" w:rsidRDefault="00327090" w:rsidP="00BB410F">
      <w:pPr>
        <w:suppressAutoHyphens w:val="0"/>
        <w:spacing w:line="240" w:lineRule="auto"/>
        <w:ind w:firstLine="705"/>
        <w:jc w:val="center"/>
        <w:rPr>
          <w:rFonts w:ascii="Times New Roman" w:hAnsi="Times New Roman"/>
          <w:b/>
          <w:bCs/>
          <w:sz w:val="24"/>
          <w:szCs w:val="24"/>
          <w:lang w:val="be-BY" w:eastAsia="ru-RU"/>
        </w:rPr>
      </w:pPr>
    </w:p>
    <w:p w:rsidR="00BB410F" w:rsidRPr="001769E0" w:rsidRDefault="00BB410F" w:rsidP="00BB410F">
      <w:pPr>
        <w:suppressAutoHyphens w:val="0"/>
        <w:spacing w:line="240" w:lineRule="auto"/>
        <w:ind w:firstLine="705"/>
        <w:jc w:val="center"/>
        <w:rPr>
          <w:rFonts w:ascii="Times New Roman" w:hAnsi="Times New Roman"/>
          <w:b/>
          <w:bCs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b/>
          <w:bCs/>
          <w:sz w:val="24"/>
          <w:szCs w:val="24"/>
          <w:lang w:val="be-BY" w:eastAsia="ru-RU"/>
        </w:rPr>
        <w:lastRenderedPageBreak/>
        <w:t>У</w:t>
      </w:r>
      <w:r w:rsidRPr="001769E0">
        <w:rPr>
          <w:rFonts w:ascii="Cambria Math" w:hAnsi="Cambria Math" w:cs="Cambria Math"/>
          <w:b/>
          <w:bCs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b/>
          <w:bCs/>
          <w:sz w:val="24"/>
          <w:szCs w:val="24"/>
          <w:lang w:val="be-BY" w:eastAsia="ru-RU"/>
        </w:rPr>
        <w:t>ыу предметын өйрәнеү</w:t>
      </w:r>
      <w:r w:rsidRPr="001769E0">
        <w:rPr>
          <w:rFonts w:ascii="Cambria Math" w:hAnsi="Cambria Math" w:cs="Cambria Math"/>
          <w:b/>
          <w:bCs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b/>
          <w:bCs/>
          <w:sz w:val="24"/>
          <w:szCs w:val="24"/>
          <w:lang w:val="be-BY" w:eastAsia="ru-RU"/>
        </w:rPr>
        <w:t>ең һө</w:t>
      </w:r>
      <w:r w:rsidRPr="001769E0">
        <w:rPr>
          <w:rFonts w:ascii="Cambria Math" w:hAnsi="Cambria Math" w:cs="Cambria Math"/>
          <w:b/>
          <w:bCs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b/>
          <w:bCs/>
          <w:sz w:val="24"/>
          <w:szCs w:val="24"/>
          <w:lang w:val="be-BY" w:eastAsia="ru-RU"/>
        </w:rPr>
        <w:t>өмтәләре</w:t>
      </w:r>
    </w:p>
    <w:p w:rsidR="00BB410F" w:rsidRPr="001769E0" w:rsidRDefault="00BB410F" w:rsidP="00BB410F">
      <w:pPr>
        <w:suppressAutoHyphens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b/>
          <w:sz w:val="24"/>
          <w:szCs w:val="24"/>
          <w:lang w:val="be-BY" w:eastAsia="ru-RU"/>
        </w:rPr>
        <w:t>Шәхси  һө</w:t>
      </w:r>
      <w:r w:rsidRPr="001769E0">
        <w:rPr>
          <w:rFonts w:ascii="Cambria Math" w:eastAsia="MS Mincho" w:hAnsi="Cambria Math" w:cs="Cambria Math"/>
          <w:b/>
          <w:sz w:val="24"/>
          <w:szCs w:val="24"/>
          <w:lang w:val="be-BY" w:eastAsia="ru-RU"/>
        </w:rPr>
        <w:t>ҙ</w:t>
      </w:r>
      <w:r w:rsidRPr="001769E0">
        <w:rPr>
          <w:rFonts w:ascii="Times New Roman" w:eastAsia="MS Mincho" w:hAnsi="Times New Roman"/>
          <w:b/>
          <w:sz w:val="24"/>
          <w:szCs w:val="24"/>
          <w:lang w:val="be-BY" w:eastAsia="ru-RU"/>
        </w:rPr>
        <w:t>ө</w:t>
      </w:r>
      <w:r w:rsidRPr="001769E0">
        <w:rPr>
          <w:rFonts w:ascii="Times New Roman" w:hAnsi="Times New Roman"/>
          <w:b/>
          <w:sz w:val="24"/>
          <w:szCs w:val="24"/>
          <w:lang w:val="be-BY" w:eastAsia="ru-RU"/>
        </w:rPr>
        <w:t>мтәләр</w:t>
      </w:r>
    </w:p>
    <w:p w:rsidR="00BB410F" w:rsidRPr="001769E0" w:rsidRDefault="00BB410F" w:rsidP="00BB410F">
      <w:pPr>
        <w:suppressAutoHyphens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e-BY" w:eastAsia="ru-RU"/>
        </w:rPr>
      </w:pPr>
    </w:p>
    <w:p w:rsidR="00BB410F" w:rsidRPr="001769E0" w:rsidRDefault="00BB410F" w:rsidP="00BB410F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 xml:space="preserve">                    Баш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орт телен 2 класта өйрәнеү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ең шәхси һө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eastAsia="MS Mincho" w:hAnsi="Times New Roman"/>
          <w:sz w:val="24"/>
          <w:szCs w:val="24"/>
          <w:lang w:val="be-BY" w:eastAsia="ru-RU"/>
        </w:rPr>
        <w:t>ө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мтәләренә түбәндәгеләр инә: донъяны күп телле һәм мә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eastAsia="MS Mincho" w:hAnsi="Times New Roman"/>
          <w:sz w:val="24"/>
          <w:szCs w:val="24"/>
          <w:lang w:val="be-BY" w:eastAsia="ru-RU"/>
        </w:rPr>
        <w:t>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ниәтле йәмғиәт булара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 xml:space="preserve"> 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абул итеү; ү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еңде илдең гражданины итеп тойоу; телде   (шул и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ҫ</w:t>
      </w:r>
      <w:r w:rsidRPr="001769E0">
        <w:rPr>
          <w:rFonts w:ascii="Times New Roman" w:eastAsia="MS Mincho" w:hAnsi="Times New Roman"/>
          <w:sz w:val="24"/>
          <w:szCs w:val="24"/>
          <w:lang w:val="be-BY" w:eastAsia="ru-RU"/>
        </w:rPr>
        <w:t>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птән баш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орт телен) төп аралашыу сараһы булара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 xml:space="preserve"> 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абул итеү; баш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орт теле саралары яр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амында (балалар фольклоры, балалар ә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eastAsia="MS Mincho" w:hAnsi="Times New Roman"/>
          <w:sz w:val="24"/>
          <w:szCs w:val="24"/>
          <w:lang w:val="be-BY" w:eastAsia="ru-RU"/>
        </w:rPr>
        <w:t>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 xml:space="preserve">биәтенең 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айһы бер үрнәктәре) у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ыусының баш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орт хал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ының тормошо менән танышыуы.</w:t>
      </w:r>
    </w:p>
    <w:p w:rsidR="00BB410F" w:rsidRPr="001769E0" w:rsidRDefault="00BB410F" w:rsidP="00BB410F">
      <w:pPr>
        <w:suppressAutoHyphens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b/>
          <w:sz w:val="24"/>
          <w:szCs w:val="24"/>
          <w:lang w:val="be-BY" w:eastAsia="ru-RU"/>
        </w:rPr>
        <w:t>Метапредмет һө</w:t>
      </w:r>
      <w:r w:rsidRPr="001769E0">
        <w:rPr>
          <w:rFonts w:ascii="Cambria Math" w:eastAsia="MS Mincho" w:hAnsi="Cambria Math" w:cs="Cambria Math"/>
          <w:b/>
          <w:sz w:val="24"/>
          <w:szCs w:val="24"/>
          <w:lang w:val="be-BY" w:eastAsia="ru-RU"/>
        </w:rPr>
        <w:t>ҙ</w:t>
      </w:r>
      <w:r w:rsidRPr="001769E0">
        <w:rPr>
          <w:rFonts w:ascii="Times New Roman" w:eastAsia="MS Mincho" w:hAnsi="Times New Roman"/>
          <w:b/>
          <w:sz w:val="24"/>
          <w:szCs w:val="24"/>
          <w:lang w:val="be-BY" w:eastAsia="ru-RU"/>
        </w:rPr>
        <w:t>ө</w:t>
      </w:r>
      <w:r>
        <w:rPr>
          <w:rFonts w:ascii="Times New Roman" w:hAnsi="Times New Roman"/>
          <w:b/>
          <w:sz w:val="24"/>
          <w:szCs w:val="24"/>
          <w:lang w:val="be-BY" w:eastAsia="ru-RU"/>
        </w:rPr>
        <w:t>мтәләр</w:t>
      </w:r>
    </w:p>
    <w:p w:rsidR="00BB410F" w:rsidRPr="001769E0" w:rsidRDefault="00BB410F" w:rsidP="00BB410F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 xml:space="preserve">                   У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ыусының коммуникатив  һәләттәрен ү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ҫ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тереү; элементар коммуникатив мәсьәләне сисеү өсөн адекват тел һәм телмәр сараларын һайлау һәләтен ү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ҫ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тереү;</w:t>
      </w:r>
    </w:p>
    <w:p w:rsidR="00BB410F" w:rsidRPr="001769E0" w:rsidRDefault="00BB410F" w:rsidP="00BB410F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у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ыусының танып белеү һәм эмоциональ сфераларын ү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ҫ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тереү; баш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 xml:space="preserve">орт телен өйрәнеүгә мотивация булдырыу; </w:t>
      </w:r>
    </w:p>
    <w:p w:rsidR="00BB410F" w:rsidRPr="001769E0" w:rsidRDefault="00BB410F" w:rsidP="00BB410F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у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ытыу-методик комплекcтың төрлө компоненттары (дәреслек, аудиодиск һ.б.) менән эшләргә өйрәтеү.</w:t>
      </w:r>
    </w:p>
    <w:p w:rsidR="00BB410F" w:rsidRPr="001769E0" w:rsidRDefault="00BB410F" w:rsidP="00BB410F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 xml:space="preserve">        </w:t>
      </w:r>
    </w:p>
    <w:p w:rsidR="00BB410F" w:rsidRPr="001769E0" w:rsidRDefault="00BB410F" w:rsidP="00BB410F">
      <w:pPr>
        <w:suppressAutoHyphens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b/>
          <w:bCs/>
          <w:sz w:val="24"/>
          <w:szCs w:val="24"/>
          <w:lang w:val="be-BY" w:eastAsia="ru-RU"/>
        </w:rPr>
        <w:t>Предмет һө</w:t>
      </w:r>
      <w:r w:rsidRPr="001769E0">
        <w:rPr>
          <w:rFonts w:ascii="Cambria Math" w:eastAsia="MS Mincho" w:hAnsi="Cambria Math" w:cs="Cambria Math"/>
          <w:b/>
          <w:bCs/>
          <w:sz w:val="24"/>
          <w:szCs w:val="24"/>
          <w:lang w:val="be-BY" w:eastAsia="ru-RU"/>
        </w:rPr>
        <w:t>ҙ</w:t>
      </w:r>
      <w:r>
        <w:rPr>
          <w:rFonts w:ascii="Times New Roman" w:hAnsi="Times New Roman"/>
          <w:b/>
          <w:bCs/>
          <w:sz w:val="24"/>
          <w:szCs w:val="24"/>
          <w:lang w:val="be-BY" w:eastAsia="ru-RU"/>
        </w:rPr>
        <w:t>өмтәләре</w:t>
      </w:r>
    </w:p>
    <w:p w:rsidR="00BB410F" w:rsidRPr="001769E0" w:rsidRDefault="00BB410F" w:rsidP="00BB410F">
      <w:pPr>
        <w:pStyle w:val="a4"/>
        <w:rPr>
          <w:rFonts w:ascii="Times New Roman" w:hAnsi="Times New Roman"/>
          <w:sz w:val="24"/>
          <w:szCs w:val="24"/>
          <w:lang w:val="be-BY"/>
        </w:rPr>
      </w:pPr>
      <w:r w:rsidRPr="001769E0">
        <w:rPr>
          <w:rFonts w:ascii="Times New Roman" w:hAnsi="Times New Roman"/>
          <w:sz w:val="24"/>
          <w:szCs w:val="24"/>
          <w:lang w:val="be-BY"/>
        </w:rPr>
        <w:t>1. Һөйләгәнде йәки у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ығанды аңлай алыу (аудирование):</w:t>
      </w:r>
    </w:p>
    <w:p w:rsidR="00BB410F" w:rsidRPr="001769E0" w:rsidRDefault="00BB410F" w:rsidP="00BB410F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be-BY"/>
        </w:rPr>
      </w:pPr>
      <w:r w:rsidRPr="001769E0">
        <w:rPr>
          <w:rFonts w:ascii="Times New Roman" w:hAnsi="Times New Roman"/>
          <w:sz w:val="24"/>
          <w:szCs w:val="24"/>
          <w:lang w:val="be-BY"/>
        </w:rPr>
        <w:t>у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ытыусының, иптәшенең һөйләгәнен, у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ығанын аңлай алыу;</w:t>
      </w:r>
    </w:p>
    <w:p w:rsidR="00BB410F" w:rsidRPr="001769E0" w:rsidRDefault="00BB410F" w:rsidP="00BB410F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be-BY"/>
        </w:rPr>
      </w:pPr>
      <w:r w:rsidRPr="001769E0">
        <w:rPr>
          <w:rFonts w:ascii="Times New Roman" w:hAnsi="Times New Roman"/>
          <w:sz w:val="24"/>
          <w:szCs w:val="24"/>
          <w:lang w:val="be-BY"/>
        </w:rPr>
        <w:t>и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ҫ</w:t>
      </w:r>
      <w:r w:rsidRPr="001769E0">
        <w:rPr>
          <w:rFonts w:ascii="Times New Roman" w:eastAsia="MS Mincho" w:hAnsi="Times New Roman"/>
          <w:sz w:val="24"/>
          <w:szCs w:val="24"/>
          <w:lang w:val="be-BY"/>
        </w:rPr>
        <w:t>ә</w:t>
      </w:r>
      <w:r w:rsidRPr="001769E0">
        <w:rPr>
          <w:rFonts w:ascii="Times New Roman" w:hAnsi="Times New Roman"/>
          <w:sz w:val="24"/>
          <w:szCs w:val="24"/>
          <w:lang w:val="be-BY"/>
        </w:rPr>
        <w:t>нләшеү, һаубуллашыу, рәхмәт әйтеү, ғәфү үтенеү, үтенесте белдереү, рөхсәт һорау (телмәр этикеты);</w:t>
      </w:r>
    </w:p>
    <w:p w:rsidR="00BB410F" w:rsidRPr="001769E0" w:rsidRDefault="00BB410F" w:rsidP="00BB410F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be-BY"/>
        </w:rPr>
      </w:pPr>
      <w:r w:rsidRPr="001769E0">
        <w:rPr>
          <w:rFonts w:ascii="Times New Roman" w:hAnsi="Times New Roman"/>
          <w:sz w:val="24"/>
          <w:szCs w:val="24"/>
          <w:lang w:val="be-BY"/>
        </w:rPr>
        <w:t>текстың йөкмәткеһе, ситуация буйынса һорау биреү.</w:t>
      </w:r>
    </w:p>
    <w:p w:rsidR="00BB410F" w:rsidRPr="001769E0" w:rsidRDefault="00BB410F" w:rsidP="00BB410F">
      <w:pPr>
        <w:pStyle w:val="a4"/>
        <w:rPr>
          <w:rFonts w:ascii="Times New Roman" w:hAnsi="Times New Roman"/>
          <w:sz w:val="24"/>
          <w:szCs w:val="24"/>
          <w:lang w:val="be-BY"/>
        </w:rPr>
      </w:pPr>
      <w:r w:rsidRPr="001769E0">
        <w:rPr>
          <w:rFonts w:ascii="Times New Roman" w:hAnsi="Times New Roman"/>
          <w:sz w:val="24"/>
          <w:szCs w:val="24"/>
          <w:lang w:val="be-BY"/>
        </w:rPr>
        <w:t>2. У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ыған текст буйынса, кү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eastAsia="MS Mincho" w:hAnsi="Times New Roman"/>
          <w:sz w:val="24"/>
          <w:szCs w:val="24"/>
          <w:lang w:val="be-BY"/>
        </w:rPr>
        <w:t>ә</w:t>
      </w:r>
      <w:r w:rsidRPr="001769E0">
        <w:rPr>
          <w:rFonts w:ascii="Times New Roman" w:hAnsi="Times New Roman"/>
          <w:sz w:val="24"/>
          <w:szCs w:val="24"/>
          <w:lang w:val="be-BY"/>
        </w:rPr>
        <w:t>теү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eastAsia="MS Mincho" w:hAnsi="Times New Roman"/>
          <w:sz w:val="24"/>
          <w:szCs w:val="24"/>
          <w:lang w:val="be-BY"/>
        </w:rPr>
        <w:t>ә</w:t>
      </w:r>
      <w:r w:rsidRPr="001769E0">
        <w:rPr>
          <w:rFonts w:ascii="Times New Roman" w:hAnsi="Times New Roman"/>
          <w:sz w:val="24"/>
          <w:szCs w:val="24"/>
          <w:lang w:val="be-BY"/>
        </w:rPr>
        <w:t>р ниге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sz w:val="24"/>
          <w:szCs w:val="24"/>
          <w:lang w:val="be-BY"/>
        </w:rPr>
        <w:t>ендә һөйләй белеү, ситуацияға ярашлы һөйләшеү (говорение):</w:t>
      </w:r>
    </w:p>
    <w:p w:rsidR="00BB410F" w:rsidRPr="001769E0" w:rsidRDefault="00BB410F" w:rsidP="00BB410F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be-BY"/>
        </w:rPr>
      </w:pPr>
      <w:r w:rsidRPr="001769E0">
        <w:rPr>
          <w:rFonts w:ascii="Times New Roman" w:hAnsi="Times New Roman"/>
          <w:sz w:val="24"/>
          <w:szCs w:val="24"/>
          <w:lang w:val="be-BY"/>
        </w:rPr>
        <w:t>бәләкәй күләмле текстың йөкмәткеһен һөйләү,</w:t>
      </w:r>
    </w:p>
    <w:p w:rsidR="00BB410F" w:rsidRPr="001769E0" w:rsidRDefault="00BB410F" w:rsidP="00BB410F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be-BY"/>
        </w:rPr>
      </w:pPr>
      <w:r w:rsidRPr="001769E0">
        <w:rPr>
          <w:rFonts w:ascii="Times New Roman" w:hAnsi="Times New Roman"/>
          <w:sz w:val="24"/>
          <w:szCs w:val="24"/>
          <w:lang w:val="be-BY"/>
        </w:rPr>
        <w:t>һү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sz w:val="24"/>
          <w:szCs w:val="24"/>
          <w:lang w:val="be-BY"/>
        </w:rPr>
        <w:t>лек һү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ҙҙ</w:t>
      </w:r>
      <w:r w:rsidRPr="001769E0">
        <w:rPr>
          <w:rFonts w:ascii="Times New Roman" w:eastAsia="MS Mincho" w:hAnsi="Times New Roman"/>
          <w:sz w:val="24"/>
          <w:szCs w:val="24"/>
          <w:lang w:val="be-BY"/>
        </w:rPr>
        <w:t>ә</w:t>
      </w:r>
      <w:r w:rsidRPr="001769E0">
        <w:rPr>
          <w:rFonts w:ascii="Times New Roman" w:hAnsi="Times New Roman"/>
          <w:sz w:val="24"/>
          <w:szCs w:val="24"/>
          <w:lang w:val="be-BY"/>
        </w:rPr>
        <w:t>рен белеү, улар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sz w:val="24"/>
          <w:szCs w:val="24"/>
          <w:lang w:val="be-BY"/>
        </w:rPr>
        <w:t>ы дөрө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ҫ</w:t>
      </w:r>
      <w:r w:rsidRPr="001769E0">
        <w:rPr>
          <w:rFonts w:ascii="Times New Roman" w:hAnsi="Times New Roman"/>
          <w:sz w:val="24"/>
          <w:szCs w:val="24"/>
          <w:lang w:val="be-BY"/>
        </w:rPr>
        <w:t xml:space="preserve"> 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улланып һөйләү,</w:t>
      </w:r>
    </w:p>
    <w:p w:rsidR="00BB410F" w:rsidRPr="001769E0" w:rsidRDefault="00BB410F" w:rsidP="00BB410F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be-BY"/>
        </w:rPr>
      </w:pPr>
      <w:r w:rsidRPr="001769E0">
        <w:rPr>
          <w:rFonts w:ascii="Times New Roman" w:hAnsi="Times New Roman"/>
          <w:sz w:val="24"/>
          <w:szCs w:val="24"/>
          <w:lang w:val="be-BY"/>
        </w:rPr>
        <w:t>диалог тө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eastAsia="MS Mincho" w:hAnsi="Times New Roman"/>
          <w:sz w:val="24"/>
          <w:szCs w:val="24"/>
          <w:lang w:val="be-BY"/>
        </w:rPr>
        <w:t>өү</w:t>
      </w:r>
      <w:r w:rsidRPr="001769E0">
        <w:rPr>
          <w:rFonts w:ascii="Times New Roman" w:hAnsi="Times New Roman"/>
          <w:sz w:val="24"/>
          <w:szCs w:val="24"/>
          <w:lang w:val="be-BY"/>
        </w:rPr>
        <w:t>, төркөмдәр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eastAsia="MS Mincho" w:hAnsi="Times New Roman"/>
          <w:sz w:val="24"/>
          <w:szCs w:val="24"/>
          <w:lang w:val="be-BY"/>
        </w:rPr>
        <w:t>ә</w:t>
      </w:r>
      <w:r w:rsidRPr="001769E0">
        <w:rPr>
          <w:rFonts w:ascii="Times New Roman" w:hAnsi="Times New Roman"/>
          <w:sz w:val="24"/>
          <w:szCs w:val="24"/>
          <w:lang w:val="be-BY"/>
        </w:rPr>
        <w:t xml:space="preserve"> һөйләшеү,</w:t>
      </w:r>
    </w:p>
    <w:p w:rsidR="00BB410F" w:rsidRPr="001769E0" w:rsidRDefault="00BB410F" w:rsidP="00BB410F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be-BY"/>
        </w:rPr>
      </w:pPr>
      <w:r w:rsidRPr="001769E0">
        <w:rPr>
          <w:rFonts w:ascii="Times New Roman" w:hAnsi="Times New Roman"/>
          <w:sz w:val="24"/>
          <w:szCs w:val="24"/>
          <w:lang w:val="be-BY"/>
        </w:rPr>
        <w:t>ү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sz w:val="24"/>
          <w:szCs w:val="24"/>
          <w:lang w:val="be-BY"/>
        </w:rPr>
        <w:t>ең, ғаилә ағзалары, улар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sz w:val="24"/>
          <w:szCs w:val="24"/>
          <w:lang w:val="be-BY"/>
        </w:rPr>
        <w:t>ың исемдәрен белеү, һөнәр-шөғөлдәре, туғанлы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 xml:space="preserve"> мөнәсәбәте һ.б. тураһында һөйләү,</w:t>
      </w:r>
    </w:p>
    <w:p w:rsidR="00BB410F" w:rsidRPr="001769E0" w:rsidRDefault="00BB410F" w:rsidP="00BB410F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be-BY"/>
        </w:rPr>
      </w:pPr>
      <w:r w:rsidRPr="001769E0">
        <w:rPr>
          <w:rFonts w:ascii="Times New Roman" w:hAnsi="Times New Roman"/>
          <w:sz w:val="24"/>
          <w:szCs w:val="24"/>
          <w:lang w:val="be-BY"/>
        </w:rPr>
        <w:t>ва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иғаға, персонажға ү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sz w:val="24"/>
          <w:szCs w:val="24"/>
          <w:lang w:val="be-BY"/>
        </w:rPr>
        <w:t xml:space="preserve"> мөнәсәбәтеңде әйтеп биреү,</w:t>
      </w:r>
    </w:p>
    <w:p w:rsidR="00BB410F" w:rsidRPr="001769E0" w:rsidRDefault="00BB410F" w:rsidP="00BB410F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be-BY"/>
        </w:rPr>
      </w:pPr>
      <w:r w:rsidRPr="001769E0">
        <w:rPr>
          <w:rFonts w:ascii="Times New Roman" w:hAnsi="Times New Roman"/>
          <w:sz w:val="24"/>
          <w:szCs w:val="24"/>
          <w:lang w:val="be-BY"/>
        </w:rPr>
        <w:t>баш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орт теленән руссаға һәм киреһенсә тәржемә итеү.</w:t>
      </w:r>
    </w:p>
    <w:p w:rsidR="00BB410F" w:rsidRPr="001769E0" w:rsidRDefault="00BB410F" w:rsidP="00BB410F">
      <w:pPr>
        <w:pStyle w:val="a4"/>
        <w:rPr>
          <w:rFonts w:ascii="Times New Roman" w:hAnsi="Times New Roman"/>
          <w:sz w:val="24"/>
          <w:szCs w:val="24"/>
          <w:lang w:val="be-BY"/>
        </w:rPr>
      </w:pPr>
      <w:r w:rsidRPr="001769E0">
        <w:rPr>
          <w:rFonts w:ascii="Times New Roman" w:hAnsi="Times New Roman"/>
          <w:sz w:val="24"/>
          <w:szCs w:val="24"/>
          <w:lang w:val="be-BY"/>
        </w:rPr>
        <w:t>3. У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ыу (чтение):</w:t>
      </w:r>
    </w:p>
    <w:p w:rsidR="00BB410F" w:rsidRPr="001769E0" w:rsidRDefault="00BB410F" w:rsidP="00BB410F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be-BY"/>
        </w:rPr>
      </w:pPr>
      <w:r w:rsidRPr="001769E0">
        <w:rPr>
          <w:rFonts w:ascii="Times New Roman" w:hAnsi="Times New Roman"/>
          <w:sz w:val="24"/>
          <w:szCs w:val="24"/>
          <w:lang w:val="be-BY"/>
        </w:rPr>
        <w:t>тексты дөрө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ҫ</w:t>
      </w:r>
      <w:r w:rsidRPr="001769E0">
        <w:rPr>
          <w:rFonts w:ascii="Times New Roman" w:hAnsi="Times New Roman"/>
          <w:sz w:val="24"/>
          <w:szCs w:val="24"/>
          <w:lang w:val="be-BY"/>
        </w:rPr>
        <w:t>, шыма, талғын у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ыу (орфоэпик нормалар ниге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sz w:val="24"/>
          <w:szCs w:val="24"/>
          <w:lang w:val="be-BY"/>
        </w:rPr>
        <w:t>ендә),</w:t>
      </w:r>
    </w:p>
    <w:p w:rsidR="00BB410F" w:rsidRPr="001769E0" w:rsidRDefault="00BB410F" w:rsidP="00BB410F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be-BY"/>
        </w:rPr>
      </w:pPr>
      <w:r w:rsidRPr="001769E0">
        <w:rPr>
          <w:rFonts w:ascii="Times New Roman" w:hAnsi="Times New Roman"/>
          <w:sz w:val="24"/>
          <w:szCs w:val="24"/>
          <w:lang w:val="be-BY"/>
        </w:rPr>
        <w:t>поэтик ә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ҫ</w:t>
      </w:r>
      <w:r w:rsidRPr="001769E0">
        <w:rPr>
          <w:rFonts w:ascii="Times New Roman" w:eastAsia="MS Mincho" w:hAnsi="Times New Roman"/>
          <w:sz w:val="24"/>
          <w:szCs w:val="24"/>
          <w:lang w:val="be-BY"/>
        </w:rPr>
        <w:t>ә</w:t>
      </w:r>
      <w:r w:rsidRPr="001769E0">
        <w:rPr>
          <w:rFonts w:ascii="Times New Roman" w:hAnsi="Times New Roman"/>
          <w:sz w:val="24"/>
          <w:szCs w:val="24"/>
          <w:lang w:val="be-BY"/>
        </w:rPr>
        <w:t>р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eastAsia="MS Mincho" w:hAnsi="Times New Roman"/>
          <w:sz w:val="24"/>
          <w:szCs w:val="24"/>
          <w:lang w:val="be-BY"/>
        </w:rPr>
        <w:t>ә</w:t>
      </w:r>
      <w:r w:rsidRPr="001769E0">
        <w:rPr>
          <w:rFonts w:ascii="Times New Roman" w:hAnsi="Times New Roman"/>
          <w:sz w:val="24"/>
          <w:szCs w:val="24"/>
          <w:lang w:val="be-BY"/>
        </w:rPr>
        <w:t>р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sz w:val="24"/>
          <w:szCs w:val="24"/>
          <w:lang w:val="be-BY"/>
        </w:rPr>
        <w:t>е дөрө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ҫ</w:t>
      </w:r>
      <w:r w:rsidRPr="001769E0">
        <w:rPr>
          <w:rFonts w:ascii="Times New Roman" w:hAnsi="Times New Roman"/>
          <w:sz w:val="24"/>
          <w:szCs w:val="24"/>
          <w:lang w:val="be-BY"/>
        </w:rPr>
        <w:t xml:space="preserve"> интонация менән у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ыу,</w:t>
      </w:r>
    </w:p>
    <w:p w:rsidR="00BB410F" w:rsidRPr="001769E0" w:rsidRDefault="00BB410F" w:rsidP="00BB410F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be-BY"/>
        </w:rPr>
      </w:pPr>
      <w:r w:rsidRPr="001769E0">
        <w:rPr>
          <w:rFonts w:ascii="Times New Roman" w:hAnsi="Times New Roman"/>
          <w:sz w:val="24"/>
          <w:szCs w:val="24"/>
          <w:lang w:val="be-BY"/>
        </w:rPr>
        <w:t>у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ыған текстың йөкмәткеһен билдәләй алыу, персонаждарын әйтеү,</w:t>
      </w:r>
    </w:p>
    <w:p w:rsidR="00BB410F" w:rsidRPr="001769E0" w:rsidRDefault="00BB410F" w:rsidP="00BB410F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be-BY"/>
        </w:rPr>
      </w:pPr>
      <w:r w:rsidRPr="001769E0">
        <w:rPr>
          <w:rFonts w:ascii="Times New Roman" w:hAnsi="Times New Roman"/>
          <w:sz w:val="24"/>
          <w:szCs w:val="24"/>
          <w:lang w:val="be-BY"/>
        </w:rPr>
        <w:t>текстан һорау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sz w:val="24"/>
          <w:szCs w:val="24"/>
          <w:lang w:val="be-BY"/>
        </w:rPr>
        <w:t>арға яуаптар табыу, у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ып күрһәтеү.</w:t>
      </w:r>
    </w:p>
    <w:p w:rsidR="00BB410F" w:rsidRPr="001769E0" w:rsidRDefault="00BB410F" w:rsidP="00BB410F">
      <w:pPr>
        <w:pStyle w:val="a4"/>
        <w:rPr>
          <w:rFonts w:ascii="Times New Roman" w:hAnsi="Times New Roman"/>
          <w:sz w:val="24"/>
          <w:szCs w:val="24"/>
          <w:lang w:val="be-BY"/>
        </w:rPr>
      </w:pPr>
      <w:r w:rsidRPr="001769E0">
        <w:rPr>
          <w:rFonts w:ascii="Times New Roman" w:hAnsi="Times New Roman"/>
          <w:sz w:val="24"/>
          <w:szCs w:val="24"/>
          <w:lang w:val="be-BY"/>
        </w:rPr>
        <w:t>4. Я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sz w:val="24"/>
          <w:szCs w:val="24"/>
          <w:lang w:val="be-BY"/>
        </w:rPr>
        <w:t>ыу (письмо):</w:t>
      </w:r>
    </w:p>
    <w:p w:rsidR="00BB410F" w:rsidRPr="001769E0" w:rsidRDefault="00BB410F" w:rsidP="00BB410F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be-BY"/>
        </w:rPr>
      </w:pPr>
      <w:r w:rsidRPr="001769E0">
        <w:rPr>
          <w:rFonts w:ascii="Times New Roman" w:hAnsi="Times New Roman"/>
          <w:sz w:val="24"/>
          <w:szCs w:val="24"/>
          <w:lang w:val="be-BY"/>
        </w:rPr>
        <w:t>хәрефтәр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sz w:val="24"/>
          <w:szCs w:val="24"/>
          <w:lang w:val="be-BY"/>
        </w:rPr>
        <w:t>е матур, дөрө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ҫ</w:t>
      </w:r>
      <w:r w:rsidRPr="001769E0">
        <w:rPr>
          <w:rFonts w:ascii="Times New Roman" w:hAnsi="Times New Roman"/>
          <w:sz w:val="24"/>
          <w:szCs w:val="24"/>
          <w:lang w:val="be-BY"/>
        </w:rPr>
        <w:t>, тейешле кимәлдә тоташтырып я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sz w:val="24"/>
          <w:szCs w:val="24"/>
          <w:lang w:val="be-BY"/>
        </w:rPr>
        <w:t>ыу,</w:t>
      </w:r>
    </w:p>
    <w:p w:rsidR="00BB410F" w:rsidRPr="001769E0" w:rsidRDefault="00BB410F" w:rsidP="00BB410F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be-BY"/>
        </w:rPr>
      </w:pP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lastRenderedPageBreak/>
        <w:t>ҙ</w:t>
      </w:r>
      <w:r w:rsidRPr="001769E0">
        <w:rPr>
          <w:rFonts w:ascii="Times New Roman" w:hAnsi="Times New Roman"/>
          <w:sz w:val="24"/>
          <w:szCs w:val="24"/>
          <w:lang w:val="be-BY"/>
        </w:rPr>
        <w:t>ур булмаған тексты күсереп я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sz w:val="24"/>
          <w:szCs w:val="24"/>
          <w:lang w:val="be-BY"/>
        </w:rPr>
        <w:t>ыу,</w:t>
      </w:r>
    </w:p>
    <w:p w:rsidR="00BB410F" w:rsidRPr="001769E0" w:rsidRDefault="00BB410F" w:rsidP="00BB410F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be-BY"/>
        </w:rPr>
      </w:pPr>
      <w:r w:rsidRPr="001769E0">
        <w:rPr>
          <w:rFonts w:ascii="Times New Roman" w:hAnsi="Times New Roman"/>
          <w:sz w:val="24"/>
          <w:szCs w:val="24"/>
          <w:lang w:val="be-BY"/>
        </w:rPr>
        <w:t>шундай у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 xml:space="preserve"> текст буйынса йә картина ниге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sz w:val="24"/>
          <w:szCs w:val="24"/>
          <w:lang w:val="be-BY"/>
        </w:rPr>
        <w:t>ендә 2-3 һорауға яуап я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sz w:val="24"/>
          <w:szCs w:val="24"/>
          <w:lang w:val="be-BY"/>
        </w:rPr>
        <w:t>ыу,</w:t>
      </w:r>
    </w:p>
    <w:p w:rsidR="00BB410F" w:rsidRPr="001769E0" w:rsidRDefault="00BB410F" w:rsidP="00BB410F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be-BY"/>
        </w:rPr>
      </w:pPr>
      <w:r w:rsidRPr="001769E0">
        <w:rPr>
          <w:rFonts w:ascii="Times New Roman" w:hAnsi="Times New Roman"/>
          <w:sz w:val="24"/>
          <w:szCs w:val="24"/>
          <w:lang w:val="be-BY"/>
        </w:rPr>
        <w:t>бирелгән ситуация буйынса 2-3 һөйләмдән торған текст я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sz w:val="24"/>
          <w:szCs w:val="24"/>
          <w:lang w:val="be-BY"/>
        </w:rPr>
        <w:t>ыу,</w:t>
      </w:r>
    </w:p>
    <w:p w:rsidR="00BB410F" w:rsidRPr="001769E0" w:rsidRDefault="00BB410F" w:rsidP="00BB410F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be-BY"/>
        </w:rPr>
      </w:pPr>
      <w:r w:rsidRPr="001769E0">
        <w:rPr>
          <w:rFonts w:ascii="Times New Roman" w:hAnsi="Times New Roman"/>
          <w:sz w:val="24"/>
          <w:szCs w:val="24"/>
          <w:lang w:val="be-BY"/>
        </w:rPr>
        <w:t>ны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лы ә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sz w:val="24"/>
          <w:szCs w:val="24"/>
          <w:lang w:val="be-BY"/>
        </w:rPr>
        <w:t>ерлектән һуң өйрәтеү характерындағы контроль күсереп я</w:t>
      </w:r>
      <w:r w:rsidRPr="001769E0">
        <w:rPr>
          <w:rFonts w:ascii="Cambria Math" w:hAnsi="Cambria Math"/>
          <w:sz w:val="24"/>
          <w:szCs w:val="24"/>
          <w:lang w:val="be-BY"/>
        </w:rPr>
        <w:t xml:space="preserve">ҙыу, </w:t>
      </w:r>
      <w:r w:rsidRPr="001769E0">
        <w:rPr>
          <w:rFonts w:ascii="Times New Roman" w:hAnsi="Times New Roman"/>
          <w:sz w:val="24"/>
          <w:szCs w:val="24"/>
          <w:lang w:val="be-BY"/>
        </w:rPr>
        <w:t>диктант я</w:t>
      </w:r>
      <w:r w:rsidRPr="001769E0">
        <w:rPr>
          <w:rFonts w:ascii="Cambria Math" w:eastAsia="MS Mincho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sz w:val="24"/>
          <w:szCs w:val="24"/>
          <w:lang w:val="be-BY"/>
        </w:rPr>
        <w:t>ыу (программала күрһәтелгән нормалар күләмендә).</w:t>
      </w:r>
    </w:p>
    <w:p w:rsidR="00BB410F" w:rsidRPr="001769E0" w:rsidRDefault="00BB410F" w:rsidP="00BB410F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val="be-BY" w:eastAsia="ru-RU"/>
        </w:rPr>
      </w:pPr>
    </w:p>
    <w:p w:rsidR="00BB410F" w:rsidRPr="001769E0" w:rsidRDefault="00BB410F" w:rsidP="00BB41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a-RU"/>
        </w:rPr>
      </w:pPr>
      <w:r w:rsidRPr="001769E0">
        <w:rPr>
          <w:rFonts w:ascii="Times New Roman" w:hAnsi="Times New Roman"/>
          <w:b/>
          <w:sz w:val="24"/>
          <w:szCs w:val="24"/>
          <w:lang w:val="ba-RU"/>
        </w:rPr>
        <w:t>У</w:t>
      </w:r>
      <w:r w:rsidRPr="001769E0">
        <w:rPr>
          <w:rFonts w:ascii="Cambria Math" w:hAnsi="Cambria Math" w:cs="Cambria Math"/>
          <w:b/>
          <w:sz w:val="24"/>
          <w:szCs w:val="24"/>
          <w:lang w:val="ba-RU"/>
        </w:rPr>
        <w:t>ҡ</w:t>
      </w:r>
      <w:r w:rsidRPr="001769E0">
        <w:rPr>
          <w:rFonts w:ascii="Times New Roman" w:hAnsi="Times New Roman"/>
          <w:b/>
          <w:sz w:val="24"/>
          <w:szCs w:val="24"/>
          <w:lang w:val="ba-RU"/>
        </w:rPr>
        <w:t>ыу- у</w:t>
      </w:r>
      <w:r w:rsidRPr="001769E0">
        <w:rPr>
          <w:rFonts w:ascii="Cambria Math" w:hAnsi="Cambria Math" w:cs="Cambria Math"/>
          <w:b/>
          <w:sz w:val="24"/>
          <w:szCs w:val="24"/>
          <w:lang w:val="ba-RU"/>
        </w:rPr>
        <w:t>ҡ</w:t>
      </w:r>
      <w:r w:rsidRPr="001769E0">
        <w:rPr>
          <w:rFonts w:ascii="Times New Roman" w:hAnsi="Times New Roman"/>
          <w:b/>
          <w:sz w:val="24"/>
          <w:szCs w:val="24"/>
          <w:lang w:val="ba-RU"/>
        </w:rPr>
        <w:t>ытыу программаһында планлаштырылған һө</w:t>
      </w:r>
      <w:r w:rsidRPr="001769E0">
        <w:rPr>
          <w:rFonts w:ascii="Cambria Math" w:hAnsi="Cambria Math" w:cs="Cambria Math"/>
          <w:b/>
          <w:sz w:val="24"/>
          <w:szCs w:val="24"/>
          <w:lang w:val="ba-RU"/>
        </w:rPr>
        <w:t>ҙ</w:t>
      </w:r>
      <w:r w:rsidRPr="001769E0">
        <w:rPr>
          <w:rFonts w:ascii="Times New Roman" w:hAnsi="Times New Roman"/>
          <w:b/>
          <w:sz w:val="24"/>
          <w:szCs w:val="24"/>
          <w:lang w:val="ba-RU"/>
        </w:rPr>
        <w:t>өмтәләр</w:t>
      </w:r>
      <w:r w:rsidRPr="001769E0">
        <w:rPr>
          <w:rFonts w:ascii="Cambria Math" w:hAnsi="Cambria Math" w:cs="Cambria Math"/>
          <w:b/>
          <w:sz w:val="24"/>
          <w:szCs w:val="24"/>
          <w:lang w:val="ba-RU"/>
        </w:rPr>
        <w:t>ҙ</w:t>
      </w:r>
      <w:r w:rsidRPr="001769E0">
        <w:rPr>
          <w:rFonts w:ascii="Times New Roman" w:hAnsi="Times New Roman"/>
          <w:b/>
          <w:sz w:val="24"/>
          <w:szCs w:val="24"/>
          <w:lang w:val="ba-RU"/>
        </w:rPr>
        <w:t>е ү</w:t>
      </w:r>
      <w:r w:rsidRPr="001769E0">
        <w:rPr>
          <w:rFonts w:ascii="Cambria Math" w:hAnsi="Cambria Math" w:cs="Cambria Math"/>
          <w:b/>
          <w:sz w:val="24"/>
          <w:szCs w:val="24"/>
          <w:lang w:val="ba-RU"/>
        </w:rPr>
        <w:t>ҙ</w:t>
      </w:r>
      <w:r>
        <w:rPr>
          <w:rFonts w:ascii="Times New Roman" w:hAnsi="Times New Roman"/>
          <w:b/>
          <w:sz w:val="24"/>
          <w:szCs w:val="24"/>
          <w:lang w:val="ba-RU"/>
        </w:rPr>
        <w:t>ләштереүен баһалау.</w:t>
      </w:r>
    </w:p>
    <w:p w:rsidR="00BB410F" w:rsidRPr="001769E0" w:rsidRDefault="00BB410F" w:rsidP="00BB410F">
      <w:pPr>
        <w:suppressAutoHyphens w:val="0"/>
        <w:spacing w:after="0" w:line="240" w:lineRule="auto"/>
        <w:ind w:firstLine="708"/>
        <w:rPr>
          <w:rFonts w:ascii="Times New Roman" w:hAnsi="Times New Roman"/>
          <w:i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i/>
          <w:sz w:val="24"/>
          <w:szCs w:val="24"/>
          <w:lang w:val="be-BY" w:eastAsia="ru-RU"/>
        </w:rPr>
        <w:t>1. Балалар</w:t>
      </w:r>
      <w:r w:rsidRPr="001769E0">
        <w:rPr>
          <w:rFonts w:ascii="Cambria Math" w:eastAsia="MS Mincho" w:hAnsi="Cambria Math" w:cs="Cambria Math"/>
          <w:i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i/>
          <w:sz w:val="24"/>
          <w:szCs w:val="24"/>
          <w:lang w:val="be-BY" w:eastAsia="ru-RU"/>
        </w:rPr>
        <w:t>ың у</w:t>
      </w:r>
      <w:r w:rsidRPr="001769E0">
        <w:rPr>
          <w:rFonts w:ascii="Cambria Math" w:eastAsia="MS Mincho" w:hAnsi="Cambria Math" w:cs="Cambria Math"/>
          <w:i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i/>
          <w:sz w:val="24"/>
          <w:szCs w:val="24"/>
          <w:lang w:val="be-BY" w:eastAsia="ru-RU"/>
        </w:rPr>
        <w:t xml:space="preserve">ыу һәләтлектәрен баһалау. </w:t>
      </w:r>
    </w:p>
    <w:p w:rsidR="00BB410F" w:rsidRPr="001769E0" w:rsidRDefault="00BB410F" w:rsidP="00BB410F">
      <w:pPr>
        <w:suppressAutoHyphens w:val="0"/>
        <w:spacing w:after="0" w:line="240" w:lineRule="auto"/>
        <w:ind w:firstLine="708"/>
        <w:rPr>
          <w:rFonts w:ascii="Times New Roman" w:hAnsi="Times New Roman"/>
          <w:i/>
          <w:sz w:val="24"/>
          <w:szCs w:val="24"/>
          <w:u w:val="single"/>
          <w:lang w:val="be-BY" w:eastAsia="ru-RU"/>
        </w:rPr>
      </w:pPr>
      <w:r w:rsidRPr="001769E0">
        <w:rPr>
          <w:rFonts w:ascii="Times New Roman" w:hAnsi="Times New Roman"/>
          <w:i/>
          <w:sz w:val="24"/>
          <w:szCs w:val="24"/>
          <w:u w:val="single"/>
          <w:lang w:val="be-BY" w:eastAsia="ru-RU"/>
        </w:rPr>
        <w:t>У</w:t>
      </w:r>
      <w:r w:rsidRPr="001769E0">
        <w:rPr>
          <w:rFonts w:ascii="Cambria Math" w:eastAsia="MS Mincho" w:hAnsi="Cambria Math" w:cs="Cambria Math"/>
          <w:i/>
          <w:sz w:val="24"/>
          <w:szCs w:val="24"/>
          <w:u w:val="single"/>
          <w:lang w:val="be-BY" w:eastAsia="ru-RU"/>
        </w:rPr>
        <w:t>ҡ</w:t>
      </w:r>
      <w:r w:rsidRPr="001769E0">
        <w:rPr>
          <w:rFonts w:ascii="Times New Roman" w:hAnsi="Times New Roman"/>
          <w:i/>
          <w:sz w:val="24"/>
          <w:szCs w:val="24"/>
          <w:u w:val="single"/>
          <w:lang w:val="be-BY" w:eastAsia="ru-RU"/>
        </w:rPr>
        <w:t xml:space="preserve">ыу техникаһын тикшереү. </w:t>
      </w:r>
    </w:p>
    <w:p w:rsidR="00BB410F" w:rsidRPr="001769E0" w:rsidRDefault="00BB410F" w:rsidP="00BB410F">
      <w:pPr>
        <w:suppressAutoHyphens w:val="0"/>
        <w:spacing w:after="0" w:line="240" w:lineRule="auto"/>
        <w:ind w:firstLine="708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Ижекләп у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ыу күнекмәләрен формалаштырыу. У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ыусының индивидуаль темпына ярашлы ти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лек менән һү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ҙҙ</w:t>
      </w:r>
      <w:r w:rsidRPr="001769E0">
        <w:rPr>
          <w:rFonts w:ascii="Times New Roman" w:eastAsia="MS Mincho" w:hAnsi="Times New Roman"/>
          <w:sz w:val="24"/>
          <w:szCs w:val="24"/>
          <w:lang w:val="be-BY" w:eastAsia="ru-RU"/>
        </w:rPr>
        <w:t>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р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е тотош у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ыу. Һү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ҙҙ</w:t>
      </w:r>
      <w:r w:rsidRPr="001769E0">
        <w:rPr>
          <w:rFonts w:ascii="Times New Roman" w:eastAsia="MS Mincho" w:hAnsi="Times New Roman"/>
          <w:sz w:val="24"/>
          <w:szCs w:val="24"/>
          <w:lang w:val="be-BY" w:eastAsia="ru-RU"/>
        </w:rPr>
        <w:t>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р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е, һү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бәйләнештәр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е, һөйләмдәр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 xml:space="preserve">е һәм 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ҫҡ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а текстар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 аңлы у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ыу. Дөрө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ҫ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 xml:space="preserve"> интонация һәм пауза менән у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ыу. Аңлы һәм тасуири у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ыу күнекмәләрен ү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ҫ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 xml:space="preserve">тереү. </w:t>
      </w:r>
    </w:p>
    <w:p w:rsidR="00BB410F" w:rsidRPr="001769E0" w:rsidRDefault="00BB410F" w:rsidP="00BB410F">
      <w:pPr>
        <w:suppressAutoHyphens w:val="0"/>
        <w:spacing w:after="0" w:line="240" w:lineRule="auto"/>
        <w:ind w:firstLine="708"/>
        <w:rPr>
          <w:rFonts w:ascii="Times New Roman" w:hAnsi="Times New Roman"/>
          <w:i/>
          <w:sz w:val="24"/>
          <w:szCs w:val="24"/>
          <w:u w:val="single"/>
          <w:lang w:val="be-BY" w:eastAsia="ru-RU"/>
        </w:rPr>
      </w:pPr>
      <w:r w:rsidRPr="001769E0">
        <w:rPr>
          <w:rFonts w:ascii="Cambria Math" w:eastAsia="MS Mincho" w:hAnsi="Cambria Math" w:cs="Cambria Math"/>
          <w:i/>
          <w:sz w:val="24"/>
          <w:szCs w:val="24"/>
          <w:u w:val="single"/>
          <w:lang w:val="be-BY" w:eastAsia="ru-RU"/>
        </w:rPr>
        <w:t>Ҡ</w:t>
      </w:r>
      <w:r w:rsidRPr="001769E0">
        <w:rPr>
          <w:rFonts w:ascii="Times New Roman" w:hAnsi="Times New Roman"/>
          <w:i/>
          <w:sz w:val="24"/>
          <w:szCs w:val="24"/>
          <w:u w:val="single"/>
          <w:lang w:val="be-BY" w:eastAsia="ru-RU"/>
        </w:rPr>
        <w:t>ыс</w:t>
      </w:r>
      <w:r w:rsidRPr="001769E0">
        <w:rPr>
          <w:rFonts w:ascii="Cambria Math" w:eastAsia="MS Mincho" w:hAnsi="Cambria Math" w:cs="Cambria Math"/>
          <w:i/>
          <w:sz w:val="24"/>
          <w:szCs w:val="24"/>
          <w:u w:val="single"/>
          <w:lang w:val="be-BY" w:eastAsia="ru-RU"/>
        </w:rPr>
        <w:t>ҡ</w:t>
      </w:r>
      <w:r w:rsidRPr="001769E0">
        <w:rPr>
          <w:rFonts w:ascii="Times New Roman" w:hAnsi="Times New Roman"/>
          <w:i/>
          <w:sz w:val="24"/>
          <w:szCs w:val="24"/>
          <w:u w:val="single"/>
          <w:lang w:val="be-BY" w:eastAsia="ru-RU"/>
        </w:rPr>
        <w:t>ырып у</w:t>
      </w:r>
      <w:r w:rsidRPr="001769E0">
        <w:rPr>
          <w:rFonts w:ascii="Cambria Math" w:eastAsia="MS Mincho" w:hAnsi="Cambria Math" w:cs="Cambria Math"/>
          <w:i/>
          <w:sz w:val="24"/>
          <w:szCs w:val="24"/>
          <w:u w:val="single"/>
          <w:lang w:val="be-BY" w:eastAsia="ru-RU"/>
        </w:rPr>
        <w:t>ҡ</w:t>
      </w:r>
      <w:r w:rsidRPr="001769E0">
        <w:rPr>
          <w:rFonts w:ascii="Times New Roman" w:hAnsi="Times New Roman"/>
          <w:i/>
          <w:sz w:val="24"/>
          <w:szCs w:val="24"/>
          <w:u w:val="single"/>
          <w:lang w:val="be-BY" w:eastAsia="ru-RU"/>
        </w:rPr>
        <w:t xml:space="preserve">ыу. </w:t>
      </w:r>
    </w:p>
    <w:p w:rsidR="00BB410F" w:rsidRPr="001769E0" w:rsidRDefault="00BB410F" w:rsidP="00BB410F">
      <w:pPr>
        <w:suppressAutoHyphens w:val="0"/>
        <w:spacing w:after="0" w:line="240" w:lineRule="auto"/>
        <w:ind w:firstLine="708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Ижекләп у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ыу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ан у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ыусының индивидуаль темпына ярашлы ти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лек менән һү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ҙҙ</w:t>
      </w:r>
      <w:r w:rsidRPr="001769E0">
        <w:rPr>
          <w:rFonts w:ascii="Times New Roman" w:eastAsia="MS Mincho" w:hAnsi="Times New Roman"/>
          <w:sz w:val="24"/>
          <w:szCs w:val="24"/>
          <w:lang w:val="be-BY" w:eastAsia="ru-RU"/>
        </w:rPr>
        <w:t>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р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е аңлы рәүештә тотош у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ыуға күсеү. У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ыу ти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леген э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мә-э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лекле ү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ҫ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 xml:space="preserve">тереү. </w:t>
      </w:r>
    </w:p>
    <w:p w:rsidR="00BB410F" w:rsidRPr="001769E0" w:rsidRDefault="00BB410F" w:rsidP="00BB410F">
      <w:pPr>
        <w:suppressAutoHyphens w:val="0"/>
        <w:spacing w:after="0" w:line="240" w:lineRule="auto"/>
        <w:ind w:firstLine="708"/>
        <w:rPr>
          <w:rFonts w:ascii="Times New Roman" w:hAnsi="Times New Roman"/>
          <w:i/>
          <w:sz w:val="24"/>
          <w:szCs w:val="24"/>
          <w:u w:val="single"/>
          <w:lang w:val="be-BY" w:eastAsia="ru-RU"/>
        </w:rPr>
      </w:pPr>
      <w:r w:rsidRPr="001769E0">
        <w:rPr>
          <w:rFonts w:ascii="Times New Roman" w:hAnsi="Times New Roman"/>
          <w:i/>
          <w:sz w:val="24"/>
          <w:szCs w:val="24"/>
          <w:u w:val="single"/>
          <w:lang w:val="be-BY" w:eastAsia="ru-RU"/>
        </w:rPr>
        <w:t>Эстән у</w:t>
      </w:r>
      <w:r w:rsidRPr="001769E0">
        <w:rPr>
          <w:rFonts w:ascii="Cambria Math" w:eastAsia="MS Mincho" w:hAnsi="Cambria Math" w:cs="Cambria Math"/>
          <w:i/>
          <w:sz w:val="24"/>
          <w:szCs w:val="24"/>
          <w:u w:val="single"/>
          <w:lang w:val="be-BY" w:eastAsia="ru-RU"/>
        </w:rPr>
        <w:t>ҡ</w:t>
      </w:r>
      <w:r w:rsidRPr="001769E0">
        <w:rPr>
          <w:rFonts w:ascii="Times New Roman" w:hAnsi="Times New Roman"/>
          <w:i/>
          <w:sz w:val="24"/>
          <w:szCs w:val="24"/>
          <w:u w:val="single"/>
          <w:lang w:val="be-BY" w:eastAsia="ru-RU"/>
        </w:rPr>
        <w:t xml:space="preserve">ыу. </w:t>
      </w:r>
    </w:p>
    <w:p w:rsidR="00BB410F" w:rsidRPr="001769E0" w:rsidRDefault="00BB410F" w:rsidP="00BB410F">
      <w:pPr>
        <w:suppressAutoHyphens w:val="0"/>
        <w:spacing w:after="0" w:line="240" w:lineRule="auto"/>
        <w:ind w:firstLine="708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Эстән у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ығанда ә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ҫ</w:t>
      </w:r>
      <w:r w:rsidRPr="001769E0">
        <w:rPr>
          <w:rFonts w:ascii="Times New Roman" w:eastAsia="MS Mincho" w:hAnsi="Times New Roman"/>
          <w:sz w:val="24"/>
          <w:szCs w:val="24"/>
          <w:lang w:val="be-BY" w:eastAsia="ru-RU"/>
        </w:rPr>
        <w:t>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р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ең мәғәнәһен аңлау. У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ыу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 xml:space="preserve">ың төрөн билдәләү. Текстан кәрәкле информация таба белеү. </w:t>
      </w:r>
    </w:p>
    <w:p w:rsidR="00BB410F" w:rsidRPr="001769E0" w:rsidRDefault="00BB410F" w:rsidP="00BB410F">
      <w:pPr>
        <w:suppressAutoHyphens w:val="0"/>
        <w:spacing w:after="0" w:line="240" w:lineRule="auto"/>
        <w:ind w:firstLine="708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Балалар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ың у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ыу ти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леге минутына түбәндәгесә билдәләнә:</w:t>
      </w:r>
    </w:p>
    <w:p w:rsidR="00BB410F" w:rsidRPr="001769E0" w:rsidRDefault="00BB410F" w:rsidP="00BB410F">
      <w:pPr>
        <w:suppressAutoHyphens w:val="0"/>
        <w:spacing w:after="0" w:line="240" w:lineRule="auto"/>
        <w:ind w:firstLine="708"/>
        <w:rPr>
          <w:rFonts w:ascii="Times New Roman" w:hAnsi="Times New Roman"/>
          <w:sz w:val="24"/>
          <w:szCs w:val="24"/>
          <w:lang w:val="be-BY" w:eastAsia="ru-RU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1"/>
        <w:gridCol w:w="2562"/>
        <w:gridCol w:w="2562"/>
        <w:gridCol w:w="2562"/>
      </w:tblGrid>
      <w:tr w:rsidR="00BB410F" w:rsidRPr="001769E0" w:rsidTr="002C3B13">
        <w:trPr>
          <w:trHeight w:val="507"/>
        </w:trPr>
        <w:tc>
          <w:tcPr>
            <w:tcW w:w="2311" w:type="dxa"/>
          </w:tcPr>
          <w:p w:rsidR="00BB410F" w:rsidRPr="001769E0" w:rsidRDefault="00BB410F" w:rsidP="002C3B1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e-BY" w:eastAsia="ru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e-BY" w:eastAsia="ru-RU"/>
              </w:rPr>
              <w:t>Класс</w:t>
            </w:r>
          </w:p>
        </w:tc>
        <w:tc>
          <w:tcPr>
            <w:tcW w:w="2562" w:type="dxa"/>
          </w:tcPr>
          <w:p w:rsidR="00BB410F" w:rsidRPr="001769E0" w:rsidRDefault="00BB410F" w:rsidP="002C3B1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e-BY" w:eastAsia="ru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e-BY" w:eastAsia="ru-RU"/>
              </w:rPr>
              <w:t>Һү</w:t>
            </w:r>
            <w:r w:rsidRPr="001769E0">
              <w:rPr>
                <w:rFonts w:ascii="Cambria Math" w:hAnsi="Cambria Math" w:cs="Cambria Math"/>
                <w:sz w:val="24"/>
                <w:szCs w:val="24"/>
                <w:lang w:val="be-BY" w:eastAsia="ru-RU"/>
              </w:rPr>
              <w:t>ҙ</w:t>
            </w:r>
          </w:p>
        </w:tc>
        <w:tc>
          <w:tcPr>
            <w:tcW w:w="2562" w:type="dxa"/>
          </w:tcPr>
          <w:p w:rsidR="00BB410F" w:rsidRPr="001769E0" w:rsidRDefault="00BB410F" w:rsidP="002C3B1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e-BY" w:eastAsia="ru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e-BY" w:eastAsia="ru-RU"/>
              </w:rPr>
              <w:t>Билдә</w:t>
            </w:r>
          </w:p>
        </w:tc>
        <w:tc>
          <w:tcPr>
            <w:tcW w:w="2562" w:type="dxa"/>
          </w:tcPr>
          <w:p w:rsidR="00BB410F" w:rsidRPr="001769E0" w:rsidRDefault="00BB410F" w:rsidP="002C3B1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e-BY" w:eastAsia="ru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e-BY" w:eastAsia="ru-RU"/>
              </w:rPr>
              <w:t>Эстән у</w:t>
            </w:r>
            <w:r w:rsidRPr="001769E0">
              <w:rPr>
                <w:rFonts w:ascii="Cambria Math" w:hAnsi="Cambria Math" w:cs="Cambria Math"/>
                <w:sz w:val="24"/>
                <w:szCs w:val="24"/>
                <w:lang w:val="be-BY" w:eastAsia="ru-RU"/>
              </w:rPr>
              <w:t>ҡ</w:t>
            </w:r>
            <w:r w:rsidRPr="001769E0">
              <w:rPr>
                <w:rFonts w:ascii="Times New Roman" w:hAnsi="Times New Roman"/>
                <w:sz w:val="24"/>
                <w:szCs w:val="24"/>
                <w:lang w:val="be-BY" w:eastAsia="ru-RU"/>
              </w:rPr>
              <w:t>ыу</w:t>
            </w:r>
          </w:p>
        </w:tc>
      </w:tr>
      <w:tr w:rsidR="00BB410F" w:rsidRPr="001769E0" w:rsidTr="002C3B13">
        <w:trPr>
          <w:trHeight w:val="480"/>
        </w:trPr>
        <w:tc>
          <w:tcPr>
            <w:tcW w:w="2311" w:type="dxa"/>
            <w:vAlign w:val="center"/>
          </w:tcPr>
          <w:p w:rsidR="00BB410F" w:rsidRPr="001769E0" w:rsidRDefault="00BB410F" w:rsidP="002C3B1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e-BY" w:eastAsia="ru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e-BY" w:eastAsia="ru-RU"/>
              </w:rPr>
              <w:t>2</w:t>
            </w:r>
          </w:p>
        </w:tc>
        <w:tc>
          <w:tcPr>
            <w:tcW w:w="2562" w:type="dxa"/>
            <w:vAlign w:val="center"/>
          </w:tcPr>
          <w:p w:rsidR="00BB410F" w:rsidRPr="001769E0" w:rsidRDefault="00BB410F" w:rsidP="002C3B1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eastAsia="ru-RU"/>
              </w:rPr>
              <w:t>30-40</w:t>
            </w:r>
          </w:p>
        </w:tc>
        <w:tc>
          <w:tcPr>
            <w:tcW w:w="2562" w:type="dxa"/>
            <w:vAlign w:val="center"/>
          </w:tcPr>
          <w:p w:rsidR="00BB410F" w:rsidRPr="001769E0" w:rsidRDefault="00BB410F" w:rsidP="002C3B1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eastAsia="ru-RU"/>
              </w:rPr>
              <w:t>100-120</w:t>
            </w:r>
          </w:p>
        </w:tc>
        <w:tc>
          <w:tcPr>
            <w:tcW w:w="2562" w:type="dxa"/>
            <w:vAlign w:val="center"/>
          </w:tcPr>
          <w:p w:rsidR="00BB410F" w:rsidRPr="001769E0" w:rsidRDefault="00BB410F" w:rsidP="002C3B1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eastAsia="ru-RU"/>
              </w:rPr>
              <w:t>35-40</w:t>
            </w:r>
          </w:p>
        </w:tc>
      </w:tr>
    </w:tbl>
    <w:p w:rsidR="00BB410F" w:rsidRPr="001769E0" w:rsidRDefault="00BB410F" w:rsidP="00BB410F">
      <w:pPr>
        <w:suppressAutoHyphens w:val="0"/>
        <w:spacing w:after="0" w:line="240" w:lineRule="auto"/>
        <w:rPr>
          <w:rFonts w:ascii="Times New Roman" w:hAnsi="Times New Roman"/>
          <w:b/>
          <w:sz w:val="24"/>
          <w:szCs w:val="24"/>
          <w:lang w:val="ba-RU" w:eastAsia="ru-RU"/>
        </w:rPr>
      </w:pPr>
    </w:p>
    <w:p w:rsidR="00BB410F" w:rsidRPr="001769E0" w:rsidRDefault="00BB410F" w:rsidP="00BB410F">
      <w:pPr>
        <w:suppressAutoHyphens w:val="0"/>
        <w:spacing w:after="0" w:line="240" w:lineRule="auto"/>
        <w:ind w:firstLine="708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a-RU" w:eastAsia="ru-RU"/>
        </w:rPr>
        <w:t>2</w:t>
      </w:r>
      <w:r w:rsidRPr="001769E0">
        <w:rPr>
          <w:rFonts w:ascii="Times New Roman" w:hAnsi="Times New Roman"/>
          <w:i/>
          <w:sz w:val="24"/>
          <w:szCs w:val="24"/>
          <w:lang w:val="ba-RU" w:eastAsia="ru-RU"/>
        </w:rPr>
        <w:t xml:space="preserve">. </w:t>
      </w:r>
      <w:r w:rsidRPr="001769E0">
        <w:rPr>
          <w:rFonts w:ascii="Times New Roman" w:hAnsi="Times New Roman"/>
          <w:i/>
          <w:sz w:val="24"/>
          <w:szCs w:val="24"/>
          <w:lang w:val="be-BY" w:eastAsia="ru-RU"/>
        </w:rPr>
        <w:t>Я</w:t>
      </w:r>
      <w:r w:rsidRPr="001769E0">
        <w:rPr>
          <w:rFonts w:ascii="Cambria Math" w:eastAsia="MS Mincho" w:hAnsi="Cambria Math" w:cs="Cambria Math"/>
          <w:i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i/>
          <w:sz w:val="24"/>
          <w:szCs w:val="24"/>
          <w:lang w:val="be-BY" w:eastAsia="ru-RU"/>
        </w:rPr>
        <w:t>ма эштәр</w:t>
      </w:r>
      <w:r w:rsidRPr="001769E0">
        <w:rPr>
          <w:rFonts w:ascii="Cambria Math" w:eastAsia="MS Mincho" w:hAnsi="Cambria Math" w:cs="Cambria Math"/>
          <w:i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i/>
          <w:sz w:val="24"/>
          <w:szCs w:val="24"/>
          <w:lang w:val="be-BY" w:eastAsia="ru-RU"/>
        </w:rPr>
        <w:t>ең төр</w:t>
      </w:r>
      <w:r w:rsidRPr="001769E0">
        <w:rPr>
          <w:rFonts w:ascii="Cambria Math" w:eastAsia="MS Mincho" w:hAnsi="Cambria Math" w:cs="Cambria Math"/>
          <w:i/>
          <w:sz w:val="24"/>
          <w:szCs w:val="24"/>
          <w:lang w:val="be-BY" w:eastAsia="ru-RU"/>
        </w:rPr>
        <w:t>ҙ</w:t>
      </w:r>
      <w:r w:rsidRPr="001769E0">
        <w:rPr>
          <w:rFonts w:ascii="Times New Roman" w:eastAsia="MS Mincho" w:hAnsi="Times New Roman"/>
          <w:i/>
          <w:sz w:val="24"/>
          <w:szCs w:val="24"/>
          <w:lang w:val="be-BY" w:eastAsia="ru-RU"/>
        </w:rPr>
        <w:t>ә</w:t>
      </w:r>
      <w:r w:rsidRPr="001769E0">
        <w:rPr>
          <w:rFonts w:ascii="Times New Roman" w:hAnsi="Times New Roman"/>
          <w:i/>
          <w:sz w:val="24"/>
          <w:szCs w:val="24"/>
          <w:lang w:val="be-BY" w:eastAsia="ru-RU"/>
        </w:rPr>
        <w:t>ре, күләме һәм улар</w:t>
      </w:r>
      <w:r w:rsidRPr="001769E0">
        <w:rPr>
          <w:rFonts w:ascii="Cambria Math" w:eastAsia="MS Mincho" w:hAnsi="Cambria Math" w:cs="Cambria Math"/>
          <w:i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i/>
          <w:sz w:val="24"/>
          <w:szCs w:val="24"/>
          <w:lang w:val="be-BY" w:eastAsia="ru-RU"/>
        </w:rPr>
        <w:t>ы баһалау нормалары.</w:t>
      </w:r>
    </w:p>
    <w:p w:rsidR="00BB410F" w:rsidRPr="001769E0" w:rsidRDefault="00BB410F" w:rsidP="00BB410F">
      <w:pPr>
        <w:suppressAutoHyphens w:val="0"/>
        <w:spacing w:after="0" w:line="240" w:lineRule="auto"/>
        <w:ind w:firstLine="708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Я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ма эштәр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ең төр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eastAsia="MS Mincho" w:hAnsi="Times New Roman"/>
          <w:sz w:val="24"/>
          <w:szCs w:val="24"/>
          <w:lang w:val="be-BY" w:eastAsia="ru-RU"/>
        </w:rPr>
        <w:t>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ре:</w:t>
      </w:r>
    </w:p>
    <w:p w:rsidR="00BB410F" w:rsidRPr="001769E0" w:rsidRDefault="00BB410F" w:rsidP="00BB410F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1) һү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ҙҙ</w:t>
      </w:r>
      <w:r w:rsidRPr="001769E0">
        <w:rPr>
          <w:rFonts w:ascii="Times New Roman" w:eastAsia="MS Mincho" w:hAnsi="Times New Roman"/>
          <w:sz w:val="24"/>
          <w:szCs w:val="24"/>
          <w:lang w:val="be-BY" w:eastAsia="ru-RU"/>
        </w:rPr>
        <w:t>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р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е, фразалар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 һәм һөйләмдәр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е күсереү;</w:t>
      </w:r>
    </w:p>
    <w:p w:rsidR="00BB410F" w:rsidRPr="001769E0" w:rsidRDefault="00BB410F" w:rsidP="00BB410F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2) диктант;</w:t>
      </w:r>
    </w:p>
    <w:p w:rsidR="00BB410F" w:rsidRPr="001769E0" w:rsidRDefault="00BB410F" w:rsidP="00BB410F">
      <w:pPr>
        <w:suppressAutoHyphens w:val="0"/>
        <w:spacing w:after="0" w:line="240" w:lineRule="auto"/>
        <w:ind w:firstLine="708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Һаналған я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ма эштәр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ең башланғыс кластар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а үткәрелә торғандары элементар характер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а, өйрәтеү ма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сатында һәм ны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лы ә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ерлектән һуң ғына я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ырыла. Ә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ерлек эштәре төрлөсә булырға мөмкин: һү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ҙҙ</w:t>
      </w:r>
      <w:r w:rsidRPr="001769E0">
        <w:rPr>
          <w:rFonts w:ascii="Times New Roman" w:eastAsia="MS Mincho" w:hAnsi="Times New Roman"/>
          <w:sz w:val="24"/>
          <w:szCs w:val="24"/>
          <w:lang w:val="be-BY" w:eastAsia="ru-RU"/>
        </w:rPr>
        <w:t>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р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е, һөйләмдәр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е я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ыр алдынан бер нисә тап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ыр телдән әйттереү, ниндәй хәрефтәр я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 xml:space="preserve">ылыуын анализлау, 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ағи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eastAsia="MS Mincho" w:hAnsi="Times New Roman"/>
          <w:sz w:val="24"/>
          <w:szCs w:val="24"/>
          <w:lang w:val="be-BY" w:eastAsia="ru-RU"/>
        </w:rPr>
        <w:t>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ләр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 xml:space="preserve">е 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>
        <w:rPr>
          <w:rFonts w:ascii="Times New Roman" w:hAnsi="Times New Roman"/>
          <w:sz w:val="24"/>
          <w:szCs w:val="24"/>
          <w:lang w:val="be-BY" w:eastAsia="ru-RU"/>
        </w:rPr>
        <w:t xml:space="preserve">абатлау һ.б. </w:t>
      </w:r>
    </w:p>
    <w:p w:rsidR="00BB410F" w:rsidRPr="001769E0" w:rsidRDefault="00BB410F" w:rsidP="00BB410F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 xml:space="preserve">  </w:t>
      </w:r>
    </w:p>
    <w:p w:rsidR="002C3B13" w:rsidRDefault="002C3B13" w:rsidP="00BB410F">
      <w:pPr>
        <w:widowControl w:val="0"/>
        <w:tabs>
          <w:tab w:val="left" w:pos="625"/>
        </w:tabs>
        <w:suppressAutoHyphens w:val="0"/>
        <w:spacing w:after="0" w:line="240" w:lineRule="auto"/>
        <w:ind w:left="380"/>
        <w:jc w:val="center"/>
        <w:rPr>
          <w:rFonts w:ascii="Times New Roman" w:eastAsia="Microsoft Sans Serif" w:hAnsi="Times New Roman"/>
          <w:b/>
          <w:color w:val="000000"/>
          <w:sz w:val="24"/>
          <w:szCs w:val="24"/>
          <w:lang w:val="ba" w:eastAsia="ba" w:bidi="ba"/>
        </w:rPr>
      </w:pPr>
    </w:p>
    <w:p w:rsidR="002C3B13" w:rsidRDefault="002C3B13" w:rsidP="00BB410F">
      <w:pPr>
        <w:widowControl w:val="0"/>
        <w:tabs>
          <w:tab w:val="left" w:pos="625"/>
        </w:tabs>
        <w:suppressAutoHyphens w:val="0"/>
        <w:spacing w:after="0" w:line="240" w:lineRule="auto"/>
        <w:ind w:left="380"/>
        <w:jc w:val="center"/>
        <w:rPr>
          <w:rFonts w:ascii="Times New Roman" w:eastAsia="Microsoft Sans Serif" w:hAnsi="Times New Roman"/>
          <w:b/>
          <w:color w:val="000000"/>
          <w:sz w:val="24"/>
          <w:szCs w:val="24"/>
          <w:lang w:val="ba" w:eastAsia="ba" w:bidi="ba"/>
        </w:rPr>
      </w:pPr>
    </w:p>
    <w:p w:rsidR="00BB410F" w:rsidRPr="001769E0" w:rsidRDefault="00BB410F" w:rsidP="00BB410F">
      <w:pPr>
        <w:widowControl w:val="0"/>
        <w:tabs>
          <w:tab w:val="left" w:pos="625"/>
        </w:tabs>
        <w:suppressAutoHyphens w:val="0"/>
        <w:spacing w:after="0" w:line="240" w:lineRule="auto"/>
        <w:ind w:left="380"/>
        <w:jc w:val="center"/>
        <w:rPr>
          <w:rFonts w:ascii="Times New Roman" w:eastAsiaTheme="minorHAnsi" w:hAnsi="Times New Roman"/>
          <w:b/>
          <w:sz w:val="24"/>
          <w:szCs w:val="24"/>
          <w:lang w:val="ba" w:eastAsia="en-US"/>
        </w:rPr>
      </w:pPr>
      <w:r w:rsidRPr="001769E0">
        <w:rPr>
          <w:rFonts w:ascii="Times New Roman" w:eastAsia="Microsoft Sans Serif" w:hAnsi="Times New Roman"/>
          <w:b/>
          <w:color w:val="000000"/>
          <w:sz w:val="24"/>
          <w:szCs w:val="24"/>
          <w:lang w:val="ba" w:eastAsia="ba" w:bidi="ba"/>
        </w:rPr>
        <w:lastRenderedPageBreak/>
        <w:t>У</w:t>
      </w:r>
      <w:r w:rsidRPr="001769E0">
        <w:rPr>
          <w:rFonts w:ascii="Cambria Math" w:eastAsia="Microsoft Sans Serif" w:hAnsi="Cambria Math" w:cs="Cambria Math"/>
          <w:b/>
          <w:color w:val="000000"/>
          <w:sz w:val="24"/>
          <w:szCs w:val="24"/>
          <w:lang w:val="ba" w:eastAsia="ba" w:bidi="ba"/>
        </w:rPr>
        <w:t>ҡ</w:t>
      </w:r>
      <w:r w:rsidRPr="001769E0">
        <w:rPr>
          <w:rFonts w:ascii="Times New Roman" w:eastAsia="Microsoft Sans Serif" w:hAnsi="Times New Roman"/>
          <w:b/>
          <w:color w:val="000000"/>
          <w:sz w:val="24"/>
          <w:szCs w:val="24"/>
          <w:lang w:val="ba" w:eastAsia="ba" w:bidi="ba"/>
        </w:rPr>
        <w:t>ытыу процесында у</w:t>
      </w:r>
      <w:r w:rsidRPr="001769E0">
        <w:rPr>
          <w:rFonts w:ascii="Cambria Math" w:eastAsia="Microsoft Sans Serif" w:hAnsi="Cambria Math" w:cs="Cambria Math"/>
          <w:b/>
          <w:color w:val="000000"/>
          <w:sz w:val="24"/>
          <w:szCs w:val="24"/>
          <w:lang w:val="ba" w:eastAsia="ba" w:bidi="ba"/>
        </w:rPr>
        <w:t>ҡ</w:t>
      </w:r>
      <w:r w:rsidRPr="001769E0">
        <w:rPr>
          <w:rFonts w:ascii="Times New Roman" w:eastAsia="Microsoft Sans Serif" w:hAnsi="Times New Roman"/>
          <w:b/>
          <w:color w:val="000000"/>
          <w:sz w:val="24"/>
          <w:szCs w:val="24"/>
          <w:lang w:val="ba" w:eastAsia="ba" w:bidi="ba"/>
        </w:rPr>
        <w:t xml:space="preserve">ытыу-методик һәм </w:t>
      </w:r>
      <w:r w:rsidRPr="001769E0">
        <w:rPr>
          <w:rFonts w:ascii="Times New Roman" w:hAnsi="Times New Roman"/>
          <w:b/>
          <w:sz w:val="24"/>
          <w:szCs w:val="24"/>
          <w:lang w:val="be-BY" w:eastAsia="ru-RU"/>
        </w:rPr>
        <w:t xml:space="preserve">материаль-техник </w:t>
      </w:r>
      <w:r w:rsidRPr="001769E0">
        <w:rPr>
          <w:rFonts w:ascii="Cambria Math" w:hAnsi="Cambria Math" w:cs="Cambria Math"/>
          <w:b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b/>
          <w:sz w:val="24"/>
          <w:szCs w:val="24"/>
          <w:lang w:val="be-BY" w:eastAsia="ru-RU"/>
        </w:rPr>
        <w:t>улланмалар</w:t>
      </w:r>
    </w:p>
    <w:p w:rsidR="00BB410F" w:rsidRPr="001769E0" w:rsidRDefault="00BB410F" w:rsidP="00BB410F">
      <w:pPr>
        <w:widowControl w:val="0"/>
        <w:tabs>
          <w:tab w:val="left" w:pos="625"/>
        </w:tabs>
        <w:suppressAutoHyphens w:val="0"/>
        <w:spacing w:after="0" w:line="240" w:lineRule="auto"/>
        <w:ind w:left="380"/>
        <w:jc w:val="center"/>
        <w:rPr>
          <w:rFonts w:ascii="Times New Roman" w:eastAsiaTheme="minorHAnsi" w:hAnsi="Times New Roman"/>
          <w:b/>
          <w:sz w:val="24"/>
          <w:szCs w:val="24"/>
          <w:lang w:val="ba" w:eastAsia="en-US"/>
        </w:rPr>
      </w:pPr>
      <w:r w:rsidRPr="001769E0">
        <w:rPr>
          <w:rFonts w:ascii="Times New Roman" w:eastAsiaTheme="minorHAnsi" w:hAnsi="Times New Roman"/>
          <w:b/>
          <w:sz w:val="24"/>
          <w:szCs w:val="24"/>
          <w:lang w:val="ba" w:eastAsia="en-US"/>
        </w:rPr>
        <w:t>У</w:t>
      </w:r>
      <w:r w:rsidRPr="001769E0">
        <w:rPr>
          <w:rFonts w:ascii="Cambria Math" w:eastAsiaTheme="minorHAnsi" w:hAnsi="Cambria Math" w:cs="Cambria Math"/>
          <w:b/>
          <w:sz w:val="24"/>
          <w:szCs w:val="24"/>
          <w:lang w:val="ba" w:eastAsia="en-US"/>
        </w:rPr>
        <w:t>ҡ</w:t>
      </w:r>
      <w:r w:rsidRPr="001769E0">
        <w:rPr>
          <w:rFonts w:ascii="Times New Roman" w:eastAsiaTheme="minorHAnsi" w:hAnsi="Times New Roman"/>
          <w:b/>
          <w:sz w:val="24"/>
          <w:szCs w:val="24"/>
          <w:lang w:val="ba" w:eastAsia="en-US"/>
        </w:rPr>
        <w:t xml:space="preserve">ытыу процесында </w:t>
      </w:r>
      <w:r w:rsidRPr="001769E0">
        <w:rPr>
          <w:rFonts w:ascii="Cambria Math" w:eastAsiaTheme="minorHAnsi" w:hAnsi="Cambria Math" w:cs="Cambria Math"/>
          <w:b/>
          <w:sz w:val="24"/>
          <w:szCs w:val="24"/>
          <w:lang w:val="ba" w:eastAsia="en-US"/>
        </w:rPr>
        <w:t>ҡ</w:t>
      </w:r>
      <w:r>
        <w:rPr>
          <w:rFonts w:ascii="Times New Roman" w:eastAsiaTheme="minorHAnsi" w:hAnsi="Times New Roman"/>
          <w:b/>
          <w:sz w:val="24"/>
          <w:szCs w:val="24"/>
          <w:lang w:val="ba" w:eastAsia="en-US"/>
        </w:rPr>
        <w:t>улланылған технологиялар</w:t>
      </w:r>
    </w:p>
    <w:p w:rsidR="00BB410F" w:rsidRPr="001769E0" w:rsidRDefault="00BB410F" w:rsidP="00BB410F">
      <w:pPr>
        <w:widowControl w:val="0"/>
        <w:tabs>
          <w:tab w:val="left" w:pos="625"/>
        </w:tabs>
        <w:suppressAutoHyphens w:val="0"/>
        <w:spacing w:after="0" w:line="240" w:lineRule="auto"/>
        <w:ind w:left="380"/>
        <w:rPr>
          <w:rFonts w:ascii="Times New Roman" w:eastAsiaTheme="minorHAnsi" w:hAnsi="Times New Roman"/>
          <w:sz w:val="24"/>
          <w:szCs w:val="24"/>
          <w:lang w:val="ba" w:eastAsia="en-US"/>
        </w:rPr>
      </w:pPr>
      <w:r w:rsidRPr="001769E0">
        <w:rPr>
          <w:rFonts w:ascii="Times New Roman" w:eastAsiaTheme="minorHAnsi" w:hAnsi="Times New Roman"/>
          <w:sz w:val="24"/>
          <w:szCs w:val="24"/>
          <w:lang w:val="ba" w:eastAsia="en-US"/>
        </w:rPr>
        <w:t>Баш</w:t>
      </w:r>
      <w:r w:rsidRPr="001769E0">
        <w:rPr>
          <w:rFonts w:ascii="Cambria Math" w:eastAsiaTheme="minorHAnsi" w:hAnsi="Cambria Math" w:cs="Cambria Math"/>
          <w:sz w:val="24"/>
          <w:szCs w:val="24"/>
          <w:lang w:val="ba" w:eastAsia="en-US"/>
        </w:rPr>
        <w:t>ҡ</w:t>
      </w:r>
      <w:r w:rsidRPr="001769E0">
        <w:rPr>
          <w:rFonts w:ascii="Times New Roman" w:eastAsiaTheme="minorHAnsi" w:hAnsi="Times New Roman"/>
          <w:sz w:val="24"/>
          <w:szCs w:val="24"/>
          <w:lang w:val="ba" w:eastAsia="en-US"/>
        </w:rPr>
        <w:t>орт телен һәм ә</w:t>
      </w:r>
      <w:r w:rsidRPr="001769E0">
        <w:rPr>
          <w:rFonts w:ascii="Cambria Math" w:eastAsiaTheme="minorHAnsi" w:hAnsi="Cambria Math" w:cs="Cambria Math"/>
          <w:sz w:val="24"/>
          <w:szCs w:val="24"/>
          <w:lang w:val="ba" w:eastAsia="en-US"/>
        </w:rPr>
        <w:t>ҙ</w:t>
      </w:r>
      <w:r w:rsidRPr="001769E0">
        <w:rPr>
          <w:rFonts w:ascii="Times New Roman" w:eastAsiaTheme="minorHAnsi" w:hAnsi="Times New Roman"/>
          <w:sz w:val="24"/>
          <w:szCs w:val="24"/>
          <w:lang w:val="ba" w:eastAsia="en-US"/>
        </w:rPr>
        <w:t>әбиәтен у</w:t>
      </w:r>
      <w:r w:rsidRPr="001769E0">
        <w:rPr>
          <w:rFonts w:ascii="Cambria Math" w:eastAsiaTheme="minorHAnsi" w:hAnsi="Cambria Math" w:cs="Cambria Math"/>
          <w:sz w:val="24"/>
          <w:szCs w:val="24"/>
          <w:lang w:val="ba" w:eastAsia="en-US"/>
        </w:rPr>
        <w:t>ҡ</w:t>
      </w:r>
      <w:r w:rsidRPr="001769E0">
        <w:rPr>
          <w:rFonts w:ascii="Times New Roman" w:eastAsiaTheme="minorHAnsi" w:hAnsi="Times New Roman"/>
          <w:sz w:val="24"/>
          <w:szCs w:val="24"/>
          <w:lang w:val="ba" w:eastAsia="en-US"/>
        </w:rPr>
        <w:t>ытыу</w:t>
      </w:r>
      <w:r w:rsidRPr="001769E0">
        <w:rPr>
          <w:rFonts w:ascii="Cambria Math" w:eastAsiaTheme="minorHAnsi" w:hAnsi="Cambria Math" w:cs="Cambria Math"/>
          <w:sz w:val="24"/>
          <w:szCs w:val="24"/>
          <w:lang w:val="ba" w:eastAsia="en-US"/>
        </w:rPr>
        <w:t>ҙ</w:t>
      </w:r>
      <w:r w:rsidRPr="001769E0">
        <w:rPr>
          <w:rFonts w:ascii="Times New Roman" w:eastAsiaTheme="minorHAnsi" w:hAnsi="Times New Roman"/>
          <w:sz w:val="24"/>
          <w:szCs w:val="24"/>
          <w:lang w:val="ba" w:eastAsia="en-US"/>
        </w:rPr>
        <w:t>а отошло тип һаналған инновацион технологиялар: белем биреү</w:t>
      </w:r>
      <w:r w:rsidRPr="001769E0">
        <w:rPr>
          <w:rFonts w:ascii="Cambria Math" w:eastAsiaTheme="minorHAnsi" w:hAnsi="Cambria Math" w:cs="Cambria Math"/>
          <w:sz w:val="24"/>
          <w:szCs w:val="24"/>
          <w:lang w:val="ba" w:eastAsia="en-US"/>
        </w:rPr>
        <w:t>ҙ</w:t>
      </w:r>
      <w:r w:rsidRPr="001769E0">
        <w:rPr>
          <w:rFonts w:ascii="Times New Roman" w:eastAsiaTheme="minorHAnsi" w:hAnsi="Times New Roman"/>
          <w:sz w:val="24"/>
          <w:szCs w:val="24"/>
          <w:lang w:val="ba" w:eastAsia="en-US"/>
        </w:rPr>
        <w:t>ә ү</w:t>
      </w:r>
      <w:r w:rsidRPr="001769E0">
        <w:rPr>
          <w:rFonts w:ascii="Cambria Math" w:eastAsiaTheme="minorHAnsi" w:hAnsi="Cambria Math"/>
          <w:sz w:val="24"/>
          <w:szCs w:val="24"/>
          <w:lang w:val="ba" w:eastAsia="en-US"/>
        </w:rPr>
        <w:t xml:space="preserve">ҫтереүсе уҡытыу технологияһы, </w:t>
      </w:r>
      <w:r w:rsidRPr="001769E0">
        <w:rPr>
          <w:rFonts w:ascii="Times New Roman" w:eastAsiaTheme="minorHAnsi" w:hAnsi="Times New Roman"/>
          <w:sz w:val="24"/>
          <w:szCs w:val="24"/>
          <w:lang w:val="ba" w:eastAsia="en-US"/>
        </w:rPr>
        <w:t>проектлау технологияһы, проблемалы у</w:t>
      </w:r>
      <w:r w:rsidRPr="001769E0">
        <w:rPr>
          <w:rFonts w:ascii="Cambria Math" w:eastAsiaTheme="minorHAnsi" w:hAnsi="Cambria Math" w:cs="Cambria Math"/>
          <w:sz w:val="24"/>
          <w:szCs w:val="24"/>
          <w:lang w:val="ba" w:eastAsia="en-US"/>
        </w:rPr>
        <w:t>ҡ</w:t>
      </w:r>
      <w:r w:rsidRPr="001769E0">
        <w:rPr>
          <w:rFonts w:ascii="Times New Roman" w:eastAsiaTheme="minorHAnsi" w:hAnsi="Times New Roman"/>
          <w:sz w:val="24"/>
          <w:szCs w:val="24"/>
          <w:lang w:val="ba" w:eastAsia="en-US"/>
        </w:rPr>
        <w:t>ытыу, информацион технологиялар - ү</w:t>
      </w:r>
      <w:r w:rsidRPr="001769E0">
        <w:rPr>
          <w:rFonts w:ascii="Cambria Math" w:eastAsiaTheme="minorHAnsi" w:hAnsi="Cambria Math" w:cs="Cambria Math"/>
          <w:sz w:val="24"/>
          <w:szCs w:val="24"/>
          <w:lang w:val="ba" w:eastAsia="en-US"/>
        </w:rPr>
        <w:t>ҫ</w:t>
      </w:r>
      <w:r w:rsidRPr="001769E0">
        <w:rPr>
          <w:rFonts w:ascii="Times New Roman" w:eastAsiaTheme="minorHAnsi" w:hAnsi="Times New Roman"/>
          <w:sz w:val="24"/>
          <w:szCs w:val="24"/>
          <w:lang w:val="ba" w:eastAsia="en-US"/>
        </w:rPr>
        <w:t>тереүсе у</w:t>
      </w:r>
      <w:r w:rsidRPr="001769E0">
        <w:rPr>
          <w:rFonts w:ascii="Cambria Math" w:eastAsiaTheme="minorHAnsi" w:hAnsi="Cambria Math" w:cs="Cambria Math"/>
          <w:sz w:val="24"/>
          <w:szCs w:val="24"/>
          <w:lang w:val="ba" w:eastAsia="en-US"/>
        </w:rPr>
        <w:t>ҡ</w:t>
      </w:r>
      <w:r w:rsidRPr="001769E0">
        <w:rPr>
          <w:rFonts w:ascii="Times New Roman" w:eastAsiaTheme="minorHAnsi" w:hAnsi="Times New Roman"/>
          <w:sz w:val="24"/>
          <w:szCs w:val="24"/>
          <w:lang w:val="ba" w:eastAsia="en-US"/>
        </w:rPr>
        <w:t>ытыу системаһы - у</w:t>
      </w:r>
      <w:r w:rsidRPr="001769E0">
        <w:rPr>
          <w:rFonts w:ascii="Cambria Math" w:eastAsiaTheme="minorHAnsi" w:hAnsi="Cambria Math" w:cs="Cambria Math"/>
          <w:sz w:val="24"/>
          <w:szCs w:val="24"/>
          <w:lang w:val="ba" w:eastAsia="en-US"/>
        </w:rPr>
        <w:t>ҡ</w:t>
      </w:r>
      <w:r w:rsidRPr="001769E0">
        <w:rPr>
          <w:rFonts w:ascii="Times New Roman" w:eastAsiaTheme="minorHAnsi" w:hAnsi="Times New Roman"/>
          <w:sz w:val="24"/>
          <w:szCs w:val="24"/>
          <w:lang w:val="ba" w:eastAsia="en-US"/>
        </w:rPr>
        <w:t>ыусының ү</w:t>
      </w:r>
      <w:r w:rsidRPr="001769E0">
        <w:rPr>
          <w:rFonts w:ascii="Cambria Math" w:eastAsiaTheme="minorHAnsi" w:hAnsi="Cambria Math" w:cs="Cambria Math"/>
          <w:sz w:val="24"/>
          <w:szCs w:val="24"/>
          <w:lang w:val="ba" w:eastAsia="en-US"/>
        </w:rPr>
        <w:t>ҙ</w:t>
      </w:r>
      <w:r w:rsidRPr="001769E0">
        <w:rPr>
          <w:rFonts w:ascii="Times New Roman" w:eastAsiaTheme="minorHAnsi" w:hAnsi="Times New Roman"/>
          <w:sz w:val="24"/>
          <w:szCs w:val="24"/>
          <w:lang w:val="ba" w:eastAsia="en-US"/>
        </w:rPr>
        <w:t>енең ижади эшмәкәрлегенә, һәр я</w:t>
      </w:r>
      <w:r w:rsidRPr="001769E0">
        <w:rPr>
          <w:rFonts w:ascii="Cambria Math" w:eastAsiaTheme="minorHAnsi" w:hAnsi="Cambria Math" w:cs="Cambria Math"/>
          <w:sz w:val="24"/>
          <w:szCs w:val="24"/>
          <w:lang w:val="ba" w:eastAsia="en-US"/>
        </w:rPr>
        <w:t>ҡ</w:t>
      </w:r>
      <w:r w:rsidRPr="001769E0">
        <w:rPr>
          <w:rFonts w:ascii="Times New Roman" w:eastAsiaTheme="minorHAnsi" w:hAnsi="Times New Roman"/>
          <w:sz w:val="24"/>
          <w:szCs w:val="24"/>
          <w:lang w:val="ba" w:eastAsia="en-US"/>
        </w:rPr>
        <w:t>лап ү</w:t>
      </w:r>
      <w:r w:rsidRPr="001769E0">
        <w:rPr>
          <w:rFonts w:ascii="Cambria Math" w:eastAsiaTheme="minorHAnsi" w:hAnsi="Cambria Math" w:cs="Cambria Math"/>
          <w:sz w:val="24"/>
          <w:szCs w:val="24"/>
          <w:lang w:val="ba" w:eastAsia="en-US"/>
        </w:rPr>
        <w:t>ҫ</w:t>
      </w:r>
      <w:r w:rsidRPr="001769E0">
        <w:rPr>
          <w:rFonts w:ascii="Times New Roman" w:eastAsiaTheme="minorHAnsi" w:hAnsi="Times New Roman"/>
          <w:sz w:val="24"/>
          <w:szCs w:val="24"/>
          <w:lang w:val="ba" w:eastAsia="en-US"/>
        </w:rPr>
        <w:t>ешкән шәхес булып формалашыуына алып килеүсе тенологиялар</w:t>
      </w:r>
      <w:r w:rsidRPr="001769E0">
        <w:rPr>
          <w:rFonts w:ascii="Cambria Math" w:eastAsiaTheme="minorHAnsi" w:hAnsi="Cambria Math"/>
          <w:sz w:val="24"/>
          <w:szCs w:val="24"/>
          <w:lang w:val="ba" w:eastAsia="en-US"/>
        </w:rPr>
        <w:t>ҙы ҡулланам</w:t>
      </w:r>
      <w:r w:rsidRPr="001769E0">
        <w:rPr>
          <w:rFonts w:ascii="Times New Roman" w:eastAsiaTheme="minorHAnsi" w:hAnsi="Times New Roman"/>
          <w:sz w:val="24"/>
          <w:szCs w:val="24"/>
          <w:lang w:val="ba" w:eastAsia="en-US"/>
        </w:rPr>
        <w:t>.</w:t>
      </w:r>
    </w:p>
    <w:p w:rsidR="00BB410F" w:rsidRPr="001769E0" w:rsidRDefault="00BB410F" w:rsidP="00BB410F">
      <w:pPr>
        <w:widowControl w:val="0"/>
        <w:tabs>
          <w:tab w:val="left" w:pos="625"/>
        </w:tabs>
        <w:suppressAutoHyphens w:val="0"/>
        <w:spacing w:after="0" w:line="240" w:lineRule="auto"/>
        <w:ind w:left="380"/>
        <w:jc w:val="center"/>
        <w:rPr>
          <w:rFonts w:ascii="Times New Roman" w:eastAsiaTheme="minorHAnsi" w:hAnsi="Times New Roman"/>
          <w:b/>
          <w:sz w:val="24"/>
          <w:szCs w:val="24"/>
          <w:lang w:val="ba" w:eastAsia="en-US"/>
        </w:rPr>
      </w:pPr>
      <w:r w:rsidRPr="001769E0">
        <w:rPr>
          <w:rFonts w:ascii="Times New Roman" w:eastAsiaTheme="minorHAnsi" w:hAnsi="Times New Roman"/>
          <w:b/>
          <w:sz w:val="24"/>
          <w:szCs w:val="24"/>
          <w:lang w:val="be-BY" w:eastAsia="en-US"/>
        </w:rPr>
        <w:t>Методтар</w:t>
      </w:r>
    </w:p>
    <w:p w:rsidR="00BB410F" w:rsidRPr="001769E0" w:rsidRDefault="00BB410F" w:rsidP="00BB410F">
      <w:pPr>
        <w:widowControl w:val="0"/>
        <w:tabs>
          <w:tab w:val="left" w:pos="625"/>
        </w:tabs>
        <w:suppressAutoHyphens w:val="0"/>
        <w:spacing w:after="0" w:line="240" w:lineRule="auto"/>
        <w:ind w:left="380"/>
        <w:rPr>
          <w:rFonts w:ascii="Times New Roman" w:eastAsiaTheme="minorHAnsi" w:hAnsi="Times New Roman"/>
          <w:b/>
          <w:sz w:val="24"/>
          <w:szCs w:val="24"/>
          <w:lang w:val="be-BY" w:eastAsia="en-US"/>
        </w:rPr>
      </w:pPr>
      <w:r w:rsidRPr="001769E0">
        <w:rPr>
          <w:rFonts w:ascii="Times New Roman" w:eastAsiaTheme="minorHAnsi" w:hAnsi="Times New Roman"/>
          <w:sz w:val="24"/>
          <w:szCs w:val="24"/>
          <w:lang w:val="be-BY" w:eastAsia="en-US"/>
        </w:rPr>
        <w:t>Кү</w:t>
      </w:r>
      <w:r w:rsidRPr="001769E0">
        <w:rPr>
          <w:rFonts w:ascii="Cambria Math" w:eastAsiaTheme="minorHAnsi" w:hAnsi="Cambria Math" w:cs="Cambria Math"/>
          <w:sz w:val="24"/>
          <w:szCs w:val="24"/>
          <w:lang w:val="be-BY" w:eastAsia="en-US"/>
        </w:rPr>
        <w:t>ҙ</w:t>
      </w:r>
      <w:r w:rsidRPr="001769E0">
        <w:rPr>
          <w:rFonts w:ascii="Times New Roman" w:eastAsiaTheme="minorHAnsi" w:hAnsi="Times New Roman"/>
          <w:sz w:val="24"/>
          <w:szCs w:val="24"/>
          <w:lang w:val="be-BY" w:eastAsia="en-US"/>
        </w:rPr>
        <w:t>әтеү,</w:t>
      </w:r>
      <w:r w:rsidRPr="001769E0">
        <w:rPr>
          <w:rFonts w:ascii="Times New Roman" w:eastAsiaTheme="minorHAnsi" w:hAnsi="Times New Roman"/>
          <w:b/>
          <w:sz w:val="24"/>
          <w:szCs w:val="24"/>
          <w:lang w:val="be-BY" w:eastAsia="en-US"/>
        </w:rPr>
        <w:t xml:space="preserve"> </w:t>
      </w:r>
      <w:r w:rsidRPr="001769E0">
        <w:rPr>
          <w:rFonts w:ascii="Times New Roman" w:eastAsiaTheme="minorHAnsi" w:hAnsi="Times New Roman"/>
          <w:sz w:val="24"/>
          <w:szCs w:val="24"/>
          <w:lang w:val="be-BY" w:eastAsia="en-US"/>
        </w:rPr>
        <w:t xml:space="preserve">яуап һайлау, </w:t>
      </w:r>
      <w:r w:rsidRPr="001769E0">
        <w:rPr>
          <w:rFonts w:ascii="Cambria Math" w:eastAsiaTheme="minorHAnsi" w:hAnsi="Cambria Math" w:cs="Cambria Math"/>
          <w:sz w:val="24"/>
          <w:szCs w:val="24"/>
          <w:lang w:val="be-BY" w:eastAsia="en-US"/>
        </w:rPr>
        <w:t>ҡ</w:t>
      </w:r>
      <w:r w:rsidRPr="001769E0">
        <w:rPr>
          <w:rFonts w:ascii="Times New Roman" w:eastAsiaTheme="minorHAnsi" w:hAnsi="Times New Roman"/>
          <w:sz w:val="24"/>
          <w:szCs w:val="24"/>
          <w:lang w:val="be-BY" w:eastAsia="en-US"/>
        </w:rPr>
        <w:t>ы</w:t>
      </w:r>
      <w:r w:rsidRPr="001769E0">
        <w:rPr>
          <w:rFonts w:ascii="Cambria Math" w:eastAsiaTheme="minorHAnsi" w:hAnsi="Cambria Math" w:cs="Cambria Math"/>
          <w:sz w:val="24"/>
          <w:szCs w:val="24"/>
          <w:lang w:val="be-BY" w:eastAsia="en-US"/>
        </w:rPr>
        <w:t>ҫҡ</w:t>
      </w:r>
      <w:r w:rsidRPr="001769E0">
        <w:rPr>
          <w:rFonts w:ascii="Times New Roman" w:eastAsiaTheme="minorHAnsi" w:hAnsi="Times New Roman"/>
          <w:sz w:val="24"/>
          <w:szCs w:val="24"/>
          <w:lang w:val="be-BY" w:eastAsia="en-US"/>
        </w:rPr>
        <w:t>а яуап, баш</w:t>
      </w:r>
      <w:r w:rsidRPr="001769E0">
        <w:rPr>
          <w:rFonts w:ascii="Cambria Math" w:eastAsiaTheme="minorHAnsi" w:hAnsi="Cambria Math" w:cs="Cambria Math"/>
          <w:sz w:val="24"/>
          <w:szCs w:val="24"/>
          <w:lang w:val="be-BY" w:eastAsia="en-US"/>
        </w:rPr>
        <w:t>ҡ</w:t>
      </w:r>
      <w:r w:rsidRPr="001769E0">
        <w:rPr>
          <w:rFonts w:ascii="Times New Roman" w:eastAsiaTheme="minorHAnsi" w:hAnsi="Times New Roman"/>
          <w:sz w:val="24"/>
          <w:szCs w:val="24"/>
          <w:lang w:val="be-BY" w:eastAsia="en-US"/>
        </w:rPr>
        <w:t>арыу процесын баһалау, баш</w:t>
      </w:r>
      <w:r w:rsidRPr="001769E0">
        <w:rPr>
          <w:rFonts w:ascii="Cambria Math" w:eastAsiaTheme="minorHAnsi" w:hAnsi="Cambria Math" w:cs="Cambria Math"/>
          <w:sz w:val="24"/>
          <w:szCs w:val="24"/>
          <w:lang w:val="be-BY" w:eastAsia="en-US"/>
        </w:rPr>
        <w:t>ҡ</w:t>
      </w:r>
      <w:r w:rsidRPr="001769E0">
        <w:rPr>
          <w:rFonts w:ascii="Times New Roman" w:eastAsiaTheme="minorHAnsi" w:hAnsi="Times New Roman"/>
          <w:sz w:val="24"/>
          <w:szCs w:val="24"/>
          <w:lang w:val="be-BY" w:eastAsia="en-US"/>
        </w:rPr>
        <w:t>арыу процесын һәм һө</w:t>
      </w:r>
      <w:r w:rsidRPr="001769E0">
        <w:rPr>
          <w:rFonts w:ascii="Cambria Math" w:eastAsiaTheme="minorHAnsi" w:hAnsi="Cambria Math" w:cs="Cambria Math"/>
          <w:sz w:val="24"/>
          <w:szCs w:val="24"/>
          <w:lang w:val="be-BY" w:eastAsia="en-US"/>
        </w:rPr>
        <w:t>ҙ</w:t>
      </w:r>
      <w:r w:rsidRPr="001769E0">
        <w:rPr>
          <w:rFonts w:ascii="Times New Roman" w:eastAsiaTheme="minorHAnsi" w:hAnsi="Times New Roman"/>
          <w:sz w:val="24"/>
          <w:szCs w:val="24"/>
          <w:lang w:val="be-BY" w:eastAsia="en-US"/>
        </w:rPr>
        <w:t>өмтәһен баһалау,</w:t>
      </w:r>
      <w:r w:rsidRPr="001769E0">
        <w:rPr>
          <w:rFonts w:ascii="Times New Roman" w:eastAsiaTheme="minorHAnsi" w:hAnsi="Times New Roman"/>
          <w:b/>
          <w:sz w:val="24"/>
          <w:szCs w:val="24"/>
          <w:lang w:val="be-BY" w:eastAsia="en-US"/>
        </w:rPr>
        <w:t xml:space="preserve"> </w:t>
      </w:r>
      <w:r w:rsidRPr="001769E0">
        <w:rPr>
          <w:rFonts w:ascii="Times New Roman" w:eastAsiaTheme="minorHAnsi" w:hAnsi="Times New Roman"/>
          <w:sz w:val="24"/>
          <w:szCs w:val="24"/>
          <w:lang w:val="be-BY" w:eastAsia="en-US"/>
        </w:rPr>
        <w:t>портфолио.</w:t>
      </w:r>
    </w:p>
    <w:p w:rsidR="00BB410F" w:rsidRPr="001769E0" w:rsidRDefault="00BB410F" w:rsidP="00BB410F">
      <w:pPr>
        <w:suppressAutoHyphens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e-BY" w:eastAsia="ru-RU"/>
        </w:rPr>
      </w:pPr>
      <w:r w:rsidRPr="001769E0">
        <w:rPr>
          <w:rFonts w:ascii="NewtonITT" w:hAnsi="NewtonITT"/>
          <w:b/>
          <w:sz w:val="24"/>
          <w:szCs w:val="24"/>
          <w:lang w:val="be-BY" w:eastAsia="ru-RU"/>
        </w:rPr>
        <w:t>У</w:t>
      </w:r>
      <w:r w:rsidRPr="001769E0">
        <w:rPr>
          <w:rFonts w:ascii="Cambria Math" w:hAnsi="Cambria Math" w:cs="Cambria Math"/>
          <w:b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b/>
          <w:sz w:val="24"/>
          <w:szCs w:val="24"/>
          <w:lang w:val="be-BY" w:eastAsia="ru-RU"/>
        </w:rPr>
        <w:t>ытыу</w:t>
      </w:r>
      <w:r w:rsidRPr="001769E0">
        <w:rPr>
          <w:rFonts w:ascii="NewtonITT" w:hAnsi="NewtonITT"/>
          <w:b/>
          <w:sz w:val="24"/>
          <w:szCs w:val="24"/>
          <w:lang w:val="be-BY" w:eastAsia="ru-RU"/>
        </w:rPr>
        <w:t>-</w:t>
      </w:r>
      <w:r w:rsidRPr="001769E0">
        <w:rPr>
          <w:rFonts w:ascii="Times New Roman" w:hAnsi="Times New Roman"/>
          <w:b/>
          <w:sz w:val="24"/>
          <w:szCs w:val="24"/>
          <w:lang w:val="be-BY" w:eastAsia="ru-RU"/>
        </w:rPr>
        <w:t>методик</w:t>
      </w:r>
      <w:r w:rsidRPr="001769E0">
        <w:rPr>
          <w:rFonts w:ascii="NewtonITT" w:hAnsi="NewtonITT"/>
          <w:b/>
          <w:sz w:val="24"/>
          <w:szCs w:val="24"/>
          <w:lang w:val="be-BY" w:eastAsia="ru-RU"/>
        </w:rPr>
        <w:t xml:space="preserve"> </w:t>
      </w:r>
      <w:r w:rsidRPr="001769E0">
        <w:rPr>
          <w:rFonts w:ascii="Cambria Math" w:hAnsi="Cambria Math" w:cs="Cambria Math"/>
          <w:b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b/>
          <w:sz w:val="24"/>
          <w:szCs w:val="24"/>
          <w:lang w:val="be-BY" w:eastAsia="ru-RU"/>
        </w:rPr>
        <w:t>улланмалар</w:t>
      </w:r>
      <w:r w:rsidRPr="001769E0">
        <w:rPr>
          <w:rFonts w:ascii="NewtonITT" w:hAnsi="NewtonITT"/>
          <w:b/>
          <w:sz w:val="24"/>
          <w:szCs w:val="24"/>
          <w:lang w:val="be-BY" w:eastAsia="ru-RU"/>
        </w:rPr>
        <w:t xml:space="preserve"> </w:t>
      </w:r>
      <w:r w:rsidRPr="001769E0">
        <w:rPr>
          <w:rFonts w:ascii="Times New Roman" w:hAnsi="Times New Roman"/>
          <w:b/>
          <w:sz w:val="24"/>
          <w:szCs w:val="24"/>
          <w:lang w:val="be-BY" w:eastAsia="ru-RU"/>
        </w:rPr>
        <w:t>исемлеге</w:t>
      </w:r>
    </w:p>
    <w:p w:rsidR="00BB410F" w:rsidRPr="001769E0" w:rsidRDefault="00BB410F" w:rsidP="00BB410F">
      <w:pPr>
        <w:suppressAutoHyphens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e-BY" w:eastAsia="ru-RU"/>
        </w:rPr>
      </w:pPr>
      <w:r w:rsidRPr="001769E0">
        <w:rPr>
          <w:rFonts w:ascii="NewtonITT" w:hAnsi="NewtonITT"/>
          <w:b/>
          <w:sz w:val="24"/>
          <w:szCs w:val="24"/>
          <w:lang w:val="be-BY" w:eastAsia="ru-RU"/>
        </w:rPr>
        <w:t>Төп ә</w:t>
      </w:r>
      <w:r w:rsidRPr="001769E0">
        <w:rPr>
          <w:rFonts w:ascii="Cambria Math" w:hAnsi="Cambria Math" w:cs="Cambria Math"/>
          <w:b/>
          <w:sz w:val="24"/>
          <w:szCs w:val="24"/>
          <w:lang w:val="be-BY" w:eastAsia="ru-RU"/>
        </w:rPr>
        <w:t>ҙ</w:t>
      </w:r>
      <w:r>
        <w:rPr>
          <w:rFonts w:ascii="Times New Roman" w:hAnsi="Times New Roman"/>
          <w:b/>
          <w:sz w:val="24"/>
          <w:szCs w:val="24"/>
          <w:lang w:val="be-BY" w:eastAsia="ru-RU"/>
        </w:rPr>
        <w:t>әбиәт</w:t>
      </w:r>
    </w:p>
    <w:p w:rsidR="00BB410F" w:rsidRPr="001769E0" w:rsidRDefault="00BB410F" w:rsidP="00BB41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e-BY"/>
        </w:rPr>
      </w:pPr>
      <w:r w:rsidRPr="001769E0">
        <w:rPr>
          <w:rFonts w:ascii="Times New Roman" w:hAnsi="Times New Roman"/>
          <w:sz w:val="24"/>
          <w:szCs w:val="24"/>
          <w:lang w:val="be-BY"/>
        </w:rPr>
        <w:t>1. Толомбаев  Х.А.,  Дәүләтшина М.С., Ғиниәтуллина Ф.М., Кинйәбаева Н,Н.-Баш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орт теле: У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ытыу  рус телендә алып барылған мәктәптәр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ҙ</w:t>
      </w:r>
      <w:r w:rsidRPr="001769E0">
        <w:rPr>
          <w:rFonts w:ascii="Times New Roman" w:hAnsi="Times New Roman"/>
          <w:sz w:val="24"/>
          <w:szCs w:val="24"/>
          <w:lang w:val="be-BY"/>
        </w:rPr>
        <w:t>ә баш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орт телен 1-се йыл өйрәнеүсе 2-се класс у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ыусылары  өсөн  дәреслек.  – Өфө : Китап, 2014.</w:t>
      </w:r>
    </w:p>
    <w:p w:rsidR="00BB410F" w:rsidRPr="001769E0" w:rsidRDefault="00BB410F" w:rsidP="00BB410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69E0">
        <w:rPr>
          <w:rFonts w:ascii="Times New Roman" w:hAnsi="Times New Roman"/>
          <w:sz w:val="24"/>
          <w:szCs w:val="24"/>
          <w:lang w:val="be-BY"/>
        </w:rPr>
        <w:t>2. Баш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орт теленән диктанттар һәм изложение текстары йыйынтығы. 1-4 синыф у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 xml:space="preserve">ытыусылары өсөн </w:t>
      </w:r>
      <w:r w:rsidRPr="001769E0">
        <w:rPr>
          <w:rFonts w:ascii="Cambria Math" w:hAnsi="Cambria Math" w:cs="Cambria Math"/>
          <w:sz w:val="24"/>
          <w:szCs w:val="24"/>
          <w:lang w:val="be-BY"/>
        </w:rPr>
        <w:t>ҡ</w:t>
      </w:r>
      <w:r w:rsidRPr="001769E0">
        <w:rPr>
          <w:rFonts w:ascii="Times New Roman" w:hAnsi="Times New Roman"/>
          <w:sz w:val="24"/>
          <w:szCs w:val="24"/>
          <w:lang w:val="be-BY"/>
        </w:rPr>
        <w:t>улланма. Атнағолова С.В., Псәнчин В.Ш.</w:t>
      </w:r>
    </w:p>
    <w:p w:rsidR="00BB410F" w:rsidRPr="001769E0" w:rsidRDefault="00BB410F" w:rsidP="00BB410F">
      <w:pPr>
        <w:suppressAutoHyphens w:val="0"/>
        <w:spacing w:after="0" w:line="240" w:lineRule="auto"/>
        <w:contextualSpacing/>
        <w:jc w:val="center"/>
        <w:rPr>
          <w:rFonts w:ascii="Times New Roman" w:hAnsi="Times New Roman"/>
          <w:b/>
          <w:bCs/>
          <w:kern w:val="32"/>
          <w:sz w:val="24"/>
          <w:szCs w:val="24"/>
          <w:lang w:val="be-BY" w:eastAsia="ru-RU"/>
        </w:rPr>
      </w:pPr>
      <w:r w:rsidRPr="001769E0">
        <w:rPr>
          <w:rFonts w:ascii="NewtonITT" w:hAnsi="NewtonITT"/>
          <w:b/>
          <w:bCs/>
          <w:kern w:val="32"/>
          <w:sz w:val="24"/>
          <w:szCs w:val="24"/>
          <w:lang w:val="be-BY" w:eastAsia="ru-RU"/>
        </w:rPr>
        <w:t>Ө</w:t>
      </w:r>
      <w:r w:rsidRPr="001769E0">
        <w:rPr>
          <w:rFonts w:ascii="Cambria Math" w:hAnsi="Cambria Math" w:cs="Cambria Math"/>
          <w:b/>
          <w:bCs/>
          <w:kern w:val="32"/>
          <w:sz w:val="24"/>
          <w:szCs w:val="24"/>
          <w:lang w:val="be-BY" w:eastAsia="ru-RU"/>
        </w:rPr>
        <w:t>ҫ</w:t>
      </w:r>
      <w:r w:rsidRPr="001769E0">
        <w:rPr>
          <w:rFonts w:ascii="Times New Roman" w:hAnsi="Times New Roman"/>
          <w:b/>
          <w:bCs/>
          <w:kern w:val="32"/>
          <w:sz w:val="24"/>
          <w:szCs w:val="24"/>
          <w:lang w:val="be-BY" w:eastAsia="ru-RU"/>
        </w:rPr>
        <w:t>тәлмә</w:t>
      </w:r>
      <w:r w:rsidRPr="001769E0">
        <w:rPr>
          <w:rFonts w:ascii="NewtonITT" w:hAnsi="NewtonITT"/>
          <w:b/>
          <w:bCs/>
          <w:kern w:val="32"/>
          <w:sz w:val="24"/>
          <w:szCs w:val="24"/>
          <w:lang w:val="be-BY" w:eastAsia="ru-RU"/>
        </w:rPr>
        <w:t xml:space="preserve"> </w:t>
      </w:r>
      <w:r w:rsidRPr="001769E0">
        <w:rPr>
          <w:rFonts w:ascii="Times New Roman" w:hAnsi="Times New Roman"/>
          <w:b/>
          <w:bCs/>
          <w:kern w:val="32"/>
          <w:sz w:val="24"/>
          <w:szCs w:val="24"/>
          <w:lang w:val="be-BY" w:eastAsia="ru-RU"/>
        </w:rPr>
        <w:t>ә</w:t>
      </w:r>
      <w:r w:rsidRPr="001769E0">
        <w:rPr>
          <w:rFonts w:ascii="Cambria Math" w:hAnsi="Cambria Math" w:cs="Cambria Math"/>
          <w:b/>
          <w:bCs/>
          <w:kern w:val="32"/>
          <w:sz w:val="24"/>
          <w:szCs w:val="24"/>
          <w:lang w:val="be-BY" w:eastAsia="ru-RU"/>
        </w:rPr>
        <w:t>ҙ</w:t>
      </w:r>
      <w:r>
        <w:rPr>
          <w:rFonts w:ascii="Times New Roman" w:hAnsi="Times New Roman"/>
          <w:b/>
          <w:bCs/>
          <w:kern w:val="32"/>
          <w:sz w:val="24"/>
          <w:szCs w:val="24"/>
          <w:lang w:val="be-BY" w:eastAsia="ru-RU"/>
        </w:rPr>
        <w:t>әбиәт</w:t>
      </w:r>
    </w:p>
    <w:p w:rsidR="00BB410F" w:rsidRPr="001769E0" w:rsidRDefault="00BB410F" w:rsidP="00BB410F">
      <w:pPr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eastAsia="MS Mincho" w:hAnsi="Times New Roman"/>
          <w:sz w:val="24"/>
          <w:szCs w:val="24"/>
          <w:lang w:val="be-BY" w:eastAsia="ru-RU"/>
        </w:rPr>
        <w:t>Аслаев Т.Х., Атнағолова С.В. Башланғыс мәктәптә телмәр мә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eastAsia="MS Mincho" w:hAnsi="Times New Roman"/>
          <w:sz w:val="24"/>
          <w:szCs w:val="24"/>
          <w:lang w:val="be-BY" w:eastAsia="ru-RU"/>
        </w:rPr>
        <w:t>әниәтен ү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ҫ</w:t>
      </w:r>
      <w:r w:rsidRPr="001769E0">
        <w:rPr>
          <w:rFonts w:ascii="Times New Roman" w:eastAsia="MS Mincho" w:hAnsi="Times New Roman"/>
          <w:sz w:val="24"/>
          <w:szCs w:val="24"/>
          <w:lang w:val="be-BY" w:eastAsia="ru-RU"/>
        </w:rPr>
        <w:t>тереү  дәрестәре.- Өфө:Китап,2009.</w:t>
      </w:r>
    </w:p>
    <w:p w:rsidR="00BB410F" w:rsidRPr="001769E0" w:rsidRDefault="00BB410F" w:rsidP="00BB410F">
      <w:pPr>
        <w:pStyle w:val="a3"/>
        <w:numPr>
          <w:ilvl w:val="0"/>
          <w:numId w:val="9"/>
        </w:numPr>
        <w:suppressAutoHyphens w:val="0"/>
        <w:jc w:val="both"/>
        <w:rPr>
          <w:rFonts w:ascii="NewtonITT" w:hAnsi="NewtonITT"/>
          <w:b w:val="0"/>
          <w:sz w:val="24"/>
          <w:szCs w:val="24"/>
          <w:lang w:val="be-BY" w:eastAsia="ru-RU"/>
        </w:rPr>
      </w:pPr>
      <w:r w:rsidRPr="001769E0">
        <w:rPr>
          <w:rFonts w:ascii="NewtonITT" w:hAnsi="NewtonITT"/>
          <w:b w:val="0"/>
          <w:sz w:val="24"/>
          <w:szCs w:val="24"/>
          <w:lang w:val="be-BY" w:eastAsia="ru-RU"/>
        </w:rPr>
        <w:t>Аслаев Т. Х., Атнағолова С.В. Телмәр ү</w:t>
      </w:r>
      <w:r w:rsidRPr="001769E0">
        <w:rPr>
          <w:rFonts w:ascii="Cambria Math" w:hAnsi="Cambria Math" w:cs="Cambria Math"/>
          <w:b w:val="0"/>
          <w:sz w:val="24"/>
          <w:szCs w:val="24"/>
          <w:lang w:val="be-BY" w:eastAsia="ru-RU"/>
        </w:rPr>
        <w:t>ҫ</w:t>
      </w:r>
      <w:r w:rsidRPr="001769E0">
        <w:rPr>
          <w:b w:val="0"/>
          <w:sz w:val="24"/>
          <w:szCs w:val="24"/>
          <w:lang w:val="be-BY" w:eastAsia="ru-RU"/>
        </w:rPr>
        <w:t>тереү</w:t>
      </w:r>
      <w:r w:rsidRPr="001769E0">
        <w:rPr>
          <w:rFonts w:ascii="NewtonITT" w:hAnsi="NewtonITT"/>
          <w:b w:val="0"/>
          <w:sz w:val="24"/>
          <w:szCs w:val="24"/>
          <w:lang w:val="be-BY" w:eastAsia="ru-RU"/>
        </w:rPr>
        <w:t xml:space="preserve"> </w:t>
      </w:r>
      <w:r w:rsidRPr="001769E0">
        <w:rPr>
          <w:b w:val="0"/>
          <w:sz w:val="24"/>
          <w:szCs w:val="24"/>
          <w:lang w:val="be-BY" w:eastAsia="ru-RU"/>
        </w:rPr>
        <w:t>буйынса</w:t>
      </w:r>
      <w:r w:rsidRPr="001769E0">
        <w:rPr>
          <w:rFonts w:ascii="NewtonITT" w:hAnsi="NewtonITT"/>
          <w:b w:val="0"/>
          <w:sz w:val="24"/>
          <w:szCs w:val="24"/>
          <w:lang w:val="be-BY" w:eastAsia="ru-RU"/>
        </w:rPr>
        <w:t xml:space="preserve"> </w:t>
      </w:r>
      <w:r w:rsidRPr="001769E0">
        <w:rPr>
          <w:b w:val="0"/>
          <w:sz w:val="24"/>
          <w:szCs w:val="24"/>
          <w:lang w:val="be-BY" w:eastAsia="ru-RU"/>
        </w:rPr>
        <w:t>сюжетлы</w:t>
      </w:r>
      <w:r w:rsidRPr="001769E0">
        <w:rPr>
          <w:rFonts w:ascii="NewtonITT" w:hAnsi="NewtonITT"/>
          <w:b w:val="0"/>
          <w:sz w:val="24"/>
          <w:szCs w:val="24"/>
          <w:lang w:val="be-BY" w:eastAsia="ru-RU"/>
        </w:rPr>
        <w:t xml:space="preserve"> </w:t>
      </w:r>
      <w:r w:rsidRPr="001769E0">
        <w:rPr>
          <w:b w:val="0"/>
          <w:sz w:val="24"/>
          <w:szCs w:val="24"/>
          <w:lang w:val="be-BY" w:eastAsia="ru-RU"/>
        </w:rPr>
        <w:t>картиналар</w:t>
      </w:r>
      <w:r w:rsidRPr="001769E0">
        <w:rPr>
          <w:rFonts w:ascii="NewtonITT" w:hAnsi="NewtonITT"/>
          <w:b w:val="0"/>
          <w:sz w:val="24"/>
          <w:szCs w:val="24"/>
          <w:lang w:val="be-BY" w:eastAsia="ru-RU"/>
        </w:rPr>
        <w:t>.-</w:t>
      </w:r>
      <w:r w:rsidRPr="001769E0">
        <w:rPr>
          <w:b w:val="0"/>
          <w:sz w:val="24"/>
          <w:szCs w:val="24"/>
          <w:lang w:val="be-BY" w:eastAsia="ru-RU"/>
        </w:rPr>
        <w:t>Өфө</w:t>
      </w:r>
      <w:r w:rsidRPr="001769E0">
        <w:rPr>
          <w:rFonts w:ascii="NewtonITT" w:hAnsi="NewtonITT"/>
          <w:b w:val="0"/>
          <w:sz w:val="24"/>
          <w:szCs w:val="24"/>
          <w:lang w:val="be-BY" w:eastAsia="ru-RU"/>
        </w:rPr>
        <w:t>:</w:t>
      </w:r>
      <w:r w:rsidRPr="001769E0">
        <w:rPr>
          <w:b w:val="0"/>
          <w:sz w:val="24"/>
          <w:szCs w:val="24"/>
          <w:lang w:val="be-BY" w:eastAsia="ru-RU"/>
        </w:rPr>
        <w:t>Китап</w:t>
      </w:r>
      <w:r w:rsidRPr="001769E0">
        <w:rPr>
          <w:rFonts w:ascii="NewtonITT" w:hAnsi="NewtonITT"/>
          <w:b w:val="0"/>
          <w:sz w:val="24"/>
          <w:szCs w:val="24"/>
          <w:lang w:val="be-BY" w:eastAsia="ru-RU"/>
        </w:rPr>
        <w:t>, 1996.</w:t>
      </w:r>
    </w:p>
    <w:p w:rsidR="00BB410F" w:rsidRPr="001769E0" w:rsidRDefault="00BB410F" w:rsidP="00BB410F">
      <w:pPr>
        <w:pStyle w:val="a3"/>
        <w:numPr>
          <w:ilvl w:val="0"/>
          <w:numId w:val="6"/>
        </w:numPr>
        <w:suppressAutoHyphens w:val="0"/>
        <w:jc w:val="both"/>
        <w:rPr>
          <w:b w:val="0"/>
          <w:sz w:val="24"/>
          <w:szCs w:val="24"/>
          <w:lang w:val="be-BY" w:eastAsia="ru-RU"/>
        </w:rPr>
      </w:pPr>
      <w:r w:rsidRPr="001769E0">
        <w:rPr>
          <w:b w:val="0"/>
          <w:sz w:val="24"/>
          <w:szCs w:val="24"/>
          <w:lang w:val="be-BY" w:eastAsia="ru-RU"/>
        </w:rPr>
        <w:t xml:space="preserve"> Баш</w:t>
      </w:r>
      <w:r w:rsidRPr="001769E0">
        <w:rPr>
          <w:rFonts w:ascii="Cambria Math" w:hAnsi="Cambria Math" w:cs="Cambria Math"/>
          <w:b w:val="0"/>
          <w:sz w:val="24"/>
          <w:szCs w:val="24"/>
          <w:lang w:val="be-BY" w:eastAsia="ru-RU"/>
        </w:rPr>
        <w:t>ҡ</w:t>
      </w:r>
      <w:r w:rsidRPr="001769E0">
        <w:rPr>
          <w:b w:val="0"/>
          <w:sz w:val="24"/>
          <w:szCs w:val="24"/>
          <w:lang w:val="be-BY" w:eastAsia="ru-RU"/>
        </w:rPr>
        <w:t>орт телен у</w:t>
      </w:r>
      <w:r w:rsidRPr="001769E0">
        <w:rPr>
          <w:rFonts w:ascii="Cambria Math" w:hAnsi="Cambria Math" w:cs="Cambria Math"/>
          <w:b w:val="0"/>
          <w:sz w:val="24"/>
          <w:szCs w:val="24"/>
          <w:lang w:val="be-BY" w:eastAsia="ru-RU"/>
        </w:rPr>
        <w:t>ҡ</w:t>
      </w:r>
      <w:r w:rsidRPr="001769E0">
        <w:rPr>
          <w:b w:val="0"/>
          <w:sz w:val="24"/>
          <w:szCs w:val="24"/>
          <w:lang w:val="be-BY" w:eastAsia="ru-RU"/>
        </w:rPr>
        <w:t>ытыу методикаһы. Дәүләтшина М.С. // Өфө, Китап, 2010.</w:t>
      </w:r>
    </w:p>
    <w:p w:rsidR="00BB410F" w:rsidRPr="001769E0" w:rsidRDefault="00BB410F" w:rsidP="00BB410F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5.    Баш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орт телен у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ытыу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а актив формалар һәм алымдар. Толомбаев Х.А., Асанбаева Р.Р., Өфө, БМҮИ, 2006</w:t>
      </w:r>
    </w:p>
    <w:p w:rsidR="00BB410F" w:rsidRPr="001769E0" w:rsidRDefault="00BB410F" w:rsidP="00BB410F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6.    Баш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орт теле һәм ә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eastAsia="MS Mincho" w:hAnsi="Times New Roman"/>
          <w:sz w:val="24"/>
          <w:szCs w:val="24"/>
          <w:lang w:val="be-BY" w:eastAsia="ru-RU"/>
        </w:rPr>
        <w:t>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биәтенән традицион булмаған дәрестәр. // Баһауетдинова М.И, Йәғәфәрова Ғ.Н., Өфө, Информреклама, 2003.</w:t>
      </w:r>
    </w:p>
    <w:p w:rsidR="00BB410F" w:rsidRPr="001769E0" w:rsidRDefault="00BB410F" w:rsidP="00BB410F">
      <w:pPr>
        <w:numPr>
          <w:ilvl w:val="0"/>
          <w:numId w:val="10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Бе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 xml:space="preserve"> баш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ортса у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ыйбы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.(1-2) .// Толомбаев Х.А. Дәүләтшина М.С.  Өфө, Китап, 2002.</w:t>
      </w:r>
    </w:p>
    <w:p w:rsidR="00BB410F" w:rsidRPr="001769E0" w:rsidRDefault="00BB410F" w:rsidP="00BB410F">
      <w:pPr>
        <w:numPr>
          <w:ilvl w:val="0"/>
          <w:numId w:val="10"/>
        </w:numPr>
        <w:suppressAutoHyphens w:val="0"/>
        <w:spacing w:after="0" w:line="240" w:lineRule="auto"/>
        <w:jc w:val="both"/>
        <w:rPr>
          <w:rFonts w:ascii="NewtonITT" w:hAnsi="NewtonITT"/>
          <w:sz w:val="24"/>
          <w:szCs w:val="24"/>
          <w:lang w:val="be-BY" w:eastAsia="ru-RU"/>
        </w:rPr>
      </w:pPr>
      <w:r w:rsidRPr="001769E0">
        <w:rPr>
          <w:rFonts w:ascii="NewtonITT" w:hAnsi="NewtonITT"/>
          <w:sz w:val="24"/>
          <w:szCs w:val="24"/>
          <w:lang w:val="be-BY" w:eastAsia="ru-RU"/>
        </w:rPr>
        <w:t>Баш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орт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алфавиты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һүрәттәр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ә</w:t>
      </w:r>
      <w:r w:rsidRPr="001769E0">
        <w:rPr>
          <w:rFonts w:ascii="NewtonITT" w:hAnsi="NewtonITT"/>
          <w:sz w:val="24"/>
          <w:szCs w:val="24"/>
          <w:lang w:val="be-BY" w:eastAsia="ru-RU"/>
        </w:rPr>
        <w:t>.</w:t>
      </w:r>
    </w:p>
    <w:p w:rsidR="00BB410F" w:rsidRPr="001769E0" w:rsidRDefault="00BB410F" w:rsidP="00BB410F">
      <w:pPr>
        <w:numPr>
          <w:ilvl w:val="0"/>
          <w:numId w:val="10"/>
        </w:numPr>
        <w:suppressAutoHyphens w:val="0"/>
        <w:spacing w:after="0" w:line="240" w:lineRule="auto"/>
        <w:jc w:val="both"/>
        <w:rPr>
          <w:rFonts w:ascii="NewtonITT" w:hAnsi="NewtonITT"/>
          <w:sz w:val="24"/>
          <w:szCs w:val="24"/>
          <w:lang w:val="be-BY" w:eastAsia="ru-RU"/>
        </w:rPr>
      </w:pPr>
      <w:r w:rsidRPr="001769E0">
        <w:rPr>
          <w:rFonts w:ascii="NewtonITT" w:hAnsi="NewtonITT"/>
          <w:sz w:val="24"/>
          <w:szCs w:val="24"/>
          <w:lang w:val="be-BY" w:eastAsia="ru-RU"/>
        </w:rPr>
        <w:t>Баш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орт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ә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әбиәте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буйынса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ауд</w:t>
      </w:r>
      <w:r w:rsidRPr="001769E0">
        <w:rPr>
          <w:rFonts w:ascii="NewtonITT" w:hAnsi="NewtonITT" w:cs="Arial"/>
          <w:sz w:val="24"/>
          <w:szCs w:val="24"/>
          <w:lang w:val="be-BY" w:eastAsia="ru-RU"/>
        </w:rPr>
        <w:t>ио-видео</w:t>
      </w:r>
      <w:r w:rsidRPr="001769E0">
        <w:rPr>
          <w:rFonts w:ascii="NewtonITT" w:hAnsi="NewtonITT"/>
          <w:sz w:val="24"/>
          <w:szCs w:val="24"/>
          <w:lang w:val="be-BY" w:eastAsia="ru-RU"/>
        </w:rPr>
        <w:t>әсбап.- Өфө: Баш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ортостан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Республикаһының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Мәғариф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 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министрлығы</w:t>
      </w:r>
      <w:r w:rsidRPr="001769E0">
        <w:rPr>
          <w:rFonts w:ascii="NewtonITT" w:hAnsi="NewtonITT"/>
          <w:sz w:val="24"/>
          <w:szCs w:val="24"/>
          <w:lang w:val="be-BY" w:eastAsia="ru-RU"/>
        </w:rPr>
        <w:t>, 2005.</w:t>
      </w:r>
    </w:p>
    <w:p w:rsidR="00BB410F" w:rsidRPr="001769E0" w:rsidRDefault="00BB410F" w:rsidP="00BB410F">
      <w:pPr>
        <w:numPr>
          <w:ilvl w:val="0"/>
          <w:numId w:val="10"/>
        </w:numPr>
        <w:suppressAutoHyphens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eastAsia="ru-RU"/>
        </w:rPr>
      </w:pPr>
      <w:r w:rsidRPr="001769E0">
        <w:rPr>
          <w:rFonts w:ascii="Times New Roman" w:eastAsia="MS Mincho" w:hAnsi="Times New Roman"/>
          <w:sz w:val="24"/>
          <w:szCs w:val="24"/>
          <w:lang w:val="be-BY" w:eastAsia="ru-RU"/>
        </w:rPr>
        <w:t xml:space="preserve">Габитова З.М. методические рекомендации и организация работы по обучению башкирскому языку в русской школе.- Уфа: Китап, </w:t>
      </w:r>
      <w:r w:rsidRPr="001769E0">
        <w:rPr>
          <w:rFonts w:ascii="Times New Roman" w:eastAsia="MS Mincho" w:hAnsi="Times New Roman"/>
          <w:sz w:val="24"/>
          <w:szCs w:val="24"/>
          <w:lang w:eastAsia="ru-RU"/>
        </w:rPr>
        <w:t>2006.</w:t>
      </w:r>
    </w:p>
    <w:p w:rsidR="00BB410F" w:rsidRPr="001769E0" w:rsidRDefault="00BB410F" w:rsidP="00BB410F">
      <w:pPr>
        <w:numPr>
          <w:ilvl w:val="0"/>
          <w:numId w:val="10"/>
        </w:numPr>
        <w:suppressAutoHyphens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be-BY" w:eastAsia="ru-RU"/>
        </w:rPr>
      </w:pPr>
      <w:r w:rsidRPr="001769E0">
        <w:rPr>
          <w:rFonts w:ascii="Times New Roman" w:eastAsia="MS Mincho" w:hAnsi="Times New Roman"/>
          <w:sz w:val="24"/>
          <w:szCs w:val="24"/>
          <w:lang w:val="be-BY" w:eastAsia="ru-RU"/>
        </w:rPr>
        <w:t>Ғәбитова З.М., Баһауетдинова М.И. Рус телле мәктәптәр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eastAsia="MS Mincho" w:hAnsi="Times New Roman"/>
          <w:sz w:val="24"/>
          <w:szCs w:val="24"/>
          <w:lang w:val="be-BY" w:eastAsia="ru-RU"/>
        </w:rPr>
        <w:t>ә баш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eastAsia="MS Mincho" w:hAnsi="Times New Roman"/>
          <w:sz w:val="24"/>
          <w:szCs w:val="24"/>
          <w:lang w:val="be-BY" w:eastAsia="ru-RU"/>
        </w:rPr>
        <w:t>орт теле у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eastAsia="MS Mincho" w:hAnsi="Times New Roman"/>
          <w:sz w:val="24"/>
          <w:szCs w:val="24"/>
          <w:lang w:val="be-BY" w:eastAsia="ru-RU"/>
        </w:rPr>
        <w:t>ытыу. Методик күрһәтмә. – Өфө: Китап, 2008</w:t>
      </w:r>
    </w:p>
    <w:p w:rsidR="00BB410F" w:rsidRPr="001769E0" w:rsidRDefault="00BB410F" w:rsidP="00BB410F">
      <w:pPr>
        <w:numPr>
          <w:ilvl w:val="0"/>
          <w:numId w:val="10"/>
        </w:numPr>
        <w:suppressAutoHyphens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be-BY" w:eastAsia="ru-RU"/>
        </w:rPr>
      </w:pPr>
      <w:r w:rsidRPr="001769E0">
        <w:rPr>
          <w:rFonts w:ascii="Times New Roman" w:eastAsia="MS Mincho" w:hAnsi="Times New Roman"/>
          <w:sz w:val="24"/>
          <w:szCs w:val="24"/>
          <w:lang w:val="be-BY" w:eastAsia="ru-RU"/>
        </w:rPr>
        <w:t>Ғәбитова З.М. Телмәр ү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ҫ</w:t>
      </w:r>
      <w:r w:rsidRPr="001769E0">
        <w:rPr>
          <w:rFonts w:ascii="Times New Roman" w:eastAsia="MS Mincho" w:hAnsi="Times New Roman"/>
          <w:sz w:val="24"/>
          <w:szCs w:val="24"/>
          <w:lang w:val="be-BY" w:eastAsia="ru-RU"/>
        </w:rPr>
        <w:t>тереү дәрестәре. Баш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eastAsia="MS Mincho" w:hAnsi="Times New Roman"/>
          <w:sz w:val="24"/>
          <w:szCs w:val="24"/>
          <w:lang w:val="be-BY" w:eastAsia="ru-RU"/>
        </w:rPr>
        <w:t>орт телен дәүләт теле итеп өйрәнеүселәр өсөн.- Өфө: Китап, 2009.</w:t>
      </w:r>
    </w:p>
    <w:p w:rsidR="00BB410F" w:rsidRPr="001769E0" w:rsidRDefault="00BB410F" w:rsidP="00BB410F">
      <w:pPr>
        <w:numPr>
          <w:ilvl w:val="0"/>
          <w:numId w:val="10"/>
        </w:numPr>
        <w:suppressAutoHyphens w:val="0"/>
        <w:spacing w:after="0" w:line="240" w:lineRule="auto"/>
        <w:jc w:val="both"/>
        <w:rPr>
          <w:rFonts w:ascii="NewtonITT" w:hAnsi="NewtonITT"/>
          <w:sz w:val="24"/>
          <w:szCs w:val="24"/>
          <w:lang w:val="be-BY" w:eastAsia="ru-RU"/>
        </w:rPr>
      </w:pPr>
      <w:r w:rsidRPr="001769E0">
        <w:rPr>
          <w:rFonts w:ascii="NewtonITT" w:hAnsi="NewtonITT"/>
          <w:sz w:val="24"/>
          <w:szCs w:val="24"/>
          <w:lang w:val="be-BY" w:eastAsia="ru-RU"/>
        </w:rPr>
        <w:t>Усманова М. Г.  Баш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орт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теле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грамматикаһы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таблицалар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а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һәм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схемалар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а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. </w:t>
      </w:r>
    </w:p>
    <w:p w:rsidR="00BB410F" w:rsidRPr="001769E0" w:rsidRDefault="00BB410F" w:rsidP="00BB410F">
      <w:pPr>
        <w:numPr>
          <w:ilvl w:val="0"/>
          <w:numId w:val="10"/>
        </w:numPr>
        <w:suppressAutoHyphens w:val="0"/>
        <w:spacing w:after="0" w:line="240" w:lineRule="auto"/>
        <w:jc w:val="both"/>
        <w:rPr>
          <w:rFonts w:ascii="NewtonITT" w:hAnsi="NewtonITT"/>
          <w:sz w:val="24"/>
          <w:szCs w:val="24"/>
          <w:lang w:val="be-BY" w:eastAsia="ru-RU"/>
        </w:rPr>
      </w:pPr>
      <w:r w:rsidRPr="001769E0">
        <w:rPr>
          <w:rFonts w:ascii="NewtonITT" w:hAnsi="NewtonITT"/>
          <w:sz w:val="24"/>
          <w:szCs w:val="24"/>
          <w:lang w:val="be-BY" w:eastAsia="ru-RU"/>
        </w:rPr>
        <w:t>Ура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син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З</w:t>
      </w:r>
      <w:r w:rsidRPr="001769E0">
        <w:rPr>
          <w:rFonts w:ascii="NewtonITT" w:hAnsi="NewtonITT"/>
          <w:sz w:val="24"/>
          <w:szCs w:val="24"/>
          <w:lang w:val="be-BY" w:eastAsia="ru-RU"/>
        </w:rPr>
        <w:t>.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Ғ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.,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Сиразетдинов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З</w:t>
      </w:r>
      <w:r w:rsidRPr="001769E0">
        <w:rPr>
          <w:rFonts w:ascii="NewtonITT" w:hAnsi="NewtonITT"/>
          <w:sz w:val="24"/>
          <w:szCs w:val="24"/>
          <w:lang w:val="be-BY" w:eastAsia="ru-RU"/>
        </w:rPr>
        <w:t>.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Ә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.,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Суфьянова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Н</w:t>
      </w:r>
      <w:r w:rsidRPr="001769E0">
        <w:rPr>
          <w:rFonts w:ascii="NewtonITT" w:hAnsi="NewtonITT"/>
          <w:sz w:val="24"/>
          <w:szCs w:val="24"/>
          <w:lang w:val="be-BY" w:eastAsia="ru-RU"/>
        </w:rPr>
        <w:t>.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Ф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.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Баш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орт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теленең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аңлатмалы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һү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леге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: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Башланғыс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класс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у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ыусылары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өсөн</w:t>
      </w:r>
      <w:r w:rsidRPr="001769E0">
        <w:rPr>
          <w:rFonts w:ascii="NewtonITT" w:hAnsi="NewtonITT"/>
          <w:sz w:val="24"/>
          <w:szCs w:val="24"/>
          <w:lang w:val="be-BY" w:eastAsia="ru-RU"/>
        </w:rPr>
        <w:t>.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–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Өфө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, 2005. </w:t>
      </w:r>
    </w:p>
    <w:p w:rsidR="00BB410F" w:rsidRPr="001769E0" w:rsidRDefault="00BB410F" w:rsidP="00BB410F">
      <w:pPr>
        <w:numPr>
          <w:ilvl w:val="0"/>
          <w:numId w:val="10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Йәш у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ытыусыға яр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амға // Абуталипова Р.Ә. Өфө, Китап, 2003.</w:t>
      </w:r>
    </w:p>
    <w:p w:rsidR="00BB410F" w:rsidRPr="001769E0" w:rsidRDefault="00BB410F" w:rsidP="00BB410F">
      <w:pPr>
        <w:numPr>
          <w:ilvl w:val="0"/>
          <w:numId w:val="10"/>
        </w:numPr>
        <w:suppressAutoHyphens w:val="0"/>
        <w:spacing w:after="0" w:line="240" w:lineRule="auto"/>
        <w:jc w:val="both"/>
        <w:rPr>
          <w:rFonts w:ascii="Times New Roman" w:eastAsia="MS Mincho" w:hAnsi="Times New Roman"/>
          <w:sz w:val="24"/>
          <w:szCs w:val="24"/>
          <w:lang w:val="be-BY" w:eastAsia="ru-RU"/>
        </w:rPr>
      </w:pPr>
      <w:r w:rsidRPr="001769E0">
        <w:rPr>
          <w:rFonts w:ascii="Times New Roman" w:eastAsia="MS Mincho" w:hAnsi="Times New Roman"/>
          <w:sz w:val="24"/>
          <w:szCs w:val="24"/>
          <w:lang w:val="be-BY" w:eastAsia="ru-RU"/>
        </w:rPr>
        <w:t>Нафи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eastAsia="MS Mincho" w:hAnsi="Times New Roman"/>
          <w:sz w:val="24"/>
          <w:szCs w:val="24"/>
          <w:lang w:val="be-BY" w:eastAsia="ru-RU"/>
        </w:rPr>
        <w:t>ова З.Ғ., А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eastAsia="MS Mincho" w:hAnsi="Times New Roman"/>
          <w:sz w:val="24"/>
          <w:szCs w:val="24"/>
          <w:lang w:val="be-BY" w:eastAsia="ru-RU"/>
        </w:rPr>
        <w:t xml:space="preserve">набаева Ф.Г. Тылсымлы өндәр. Методик 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eastAsia="MS Mincho" w:hAnsi="Times New Roman"/>
          <w:sz w:val="24"/>
          <w:szCs w:val="24"/>
          <w:lang w:val="be-BY" w:eastAsia="ru-RU"/>
        </w:rPr>
        <w:t>улланма . - Өфө:Китап, 2010.</w:t>
      </w:r>
    </w:p>
    <w:p w:rsidR="00BB410F" w:rsidRPr="001769E0" w:rsidRDefault="00BB410F" w:rsidP="00BB410F">
      <w:pPr>
        <w:numPr>
          <w:ilvl w:val="0"/>
          <w:numId w:val="10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Уры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ҫ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 xml:space="preserve"> мәктәптәрендә баш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орт телен у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ытыу</w:t>
      </w:r>
      <w:r w:rsidRPr="001769E0">
        <w:rPr>
          <w:rFonts w:ascii="Cambria Math" w:eastAsia="MS Mincho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 ойоштороу буйынса методик кәңәштәр // Ғәбитова З.М., Толомбаев Х.А. Өфө, Китап, 2006.</w:t>
      </w:r>
    </w:p>
    <w:p w:rsidR="00BB410F" w:rsidRPr="001769E0" w:rsidRDefault="00BB410F" w:rsidP="00BB410F">
      <w:pPr>
        <w:numPr>
          <w:ilvl w:val="0"/>
          <w:numId w:val="10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Баш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орт  теле  таблицалар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а,  схемалар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 xml:space="preserve">а  hәм  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ағи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әләр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ә.  Әүбәкирова  З.Ф.–  Өфө, 2006.</w:t>
      </w:r>
    </w:p>
    <w:p w:rsidR="00BB410F" w:rsidRPr="001769E0" w:rsidRDefault="00BB410F" w:rsidP="00BB410F">
      <w:pPr>
        <w:numPr>
          <w:ilvl w:val="0"/>
          <w:numId w:val="10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Әүбәкирова  З.Ф., Әүбәкирова  Х.E.,  Дилмөхәмәтов М.И. Мин  баш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ортса у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ыйым –  Өфө: Китап, 2007.</w:t>
      </w:r>
    </w:p>
    <w:p w:rsidR="00BB410F" w:rsidRPr="001769E0" w:rsidRDefault="00BB410F" w:rsidP="00BB410F">
      <w:pPr>
        <w:numPr>
          <w:ilvl w:val="0"/>
          <w:numId w:val="10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Тел  тө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әткестәр, ти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әйткестәр, һанамыштар. Тө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өүселәр: И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ҫ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әнғолова Ә.Ф., Дәүләт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олова Г.Ш. – Өфө: Эшлекле династия, 2008.</w:t>
      </w:r>
    </w:p>
    <w:p w:rsidR="00BB410F" w:rsidRPr="001769E0" w:rsidRDefault="00BB410F" w:rsidP="00BB410F">
      <w:pPr>
        <w:numPr>
          <w:ilvl w:val="0"/>
          <w:numId w:val="10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«А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бу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ат» журналы.</w:t>
      </w:r>
    </w:p>
    <w:p w:rsidR="00BB410F" w:rsidRPr="001769E0" w:rsidRDefault="00BB410F" w:rsidP="00BB410F">
      <w:pPr>
        <w:numPr>
          <w:ilvl w:val="0"/>
          <w:numId w:val="10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lastRenderedPageBreak/>
        <w:t>Ял минуттары өсөн күнегеү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 xml:space="preserve">әр. Методик 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улланма. Тө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өүселәр:  И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ҫ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әнғолова Ә.Ф., Дәүләт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олова Г.Ш. – Өфө: Эшлекле династия, 2008.</w:t>
      </w:r>
    </w:p>
    <w:p w:rsidR="00BB410F" w:rsidRPr="001769E0" w:rsidRDefault="00BB410F" w:rsidP="00BB410F">
      <w:pPr>
        <w:numPr>
          <w:ilvl w:val="0"/>
          <w:numId w:val="10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Күңелле минуттар. М.И. Баһаутдинова. Өфө: Китап, 2003</w:t>
      </w:r>
    </w:p>
    <w:p w:rsidR="00BB410F" w:rsidRPr="001769E0" w:rsidRDefault="00BB410F" w:rsidP="00BB410F">
      <w:pPr>
        <w:numPr>
          <w:ilvl w:val="0"/>
          <w:numId w:val="10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Һү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лектәр:</w:t>
      </w:r>
    </w:p>
    <w:p w:rsidR="00BB410F" w:rsidRPr="001769E0" w:rsidRDefault="00BB410F" w:rsidP="00BB410F">
      <w:pPr>
        <w:suppressAutoHyphens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1. Ураксин З. Г. Русско-башкирский словарь. Уфа, 2005.</w:t>
      </w:r>
    </w:p>
    <w:p w:rsidR="00BB410F" w:rsidRPr="001769E0" w:rsidRDefault="00BB410F" w:rsidP="00BB410F">
      <w:pPr>
        <w:suppressAutoHyphens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2. Саяхова Л.Г., Усманова М.Г. Башкирско-русский сло</w:t>
      </w:r>
      <w:r>
        <w:rPr>
          <w:rFonts w:ascii="Times New Roman" w:hAnsi="Times New Roman"/>
          <w:sz w:val="24"/>
          <w:szCs w:val="24"/>
          <w:lang w:val="be-BY" w:eastAsia="ru-RU"/>
        </w:rPr>
        <w:t>варь. Санкт- Петербург, 2005 г.</w:t>
      </w:r>
    </w:p>
    <w:p w:rsidR="00BB410F" w:rsidRPr="001769E0" w:rsidRDefault="00BB410F" w:rsidP="00BB410F">
      <w:pPr>
        <w:suppressAutoHyphens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e-BY" w:eastAsia="ru-RU"/>
        </w:rPr>
      </w:pPr>
      <w:r w:rsidRPr="001769E0">
        <w:rPr>
          <w:rFonts w:ascii="NewtonITT" w:hAnsi="NewtonITT"/>
          <w:b/>
          <w:sz w:val="24"/>
          <w:szCs w:val="24"/>
          <w:lang w:val="be-BY" w:eastAsia="ru-RU"/>
        </w:rPr>
        <w:t xml:space="preserve">Материаль-техник </w:t>
      </w:r>
      <w:r w:rsidRPr="001769E0">
        <w:rPr>
          <w:rFonts w:ascii="Cambria Math" w:hAnsi="Cambria Math" w:cs="Cambria Math"/>
          <w:b/>
          <w:sz w:val="24"/>
          <w:szCs w:val="24"/>
          <w:lang w:val="be-BY" w:eastAsia="ru-RU"/>
        </w:rPr>
        <w:t>ҡ</w:t>
      </w:r>
      <w:r>
        <w:rPr>
          <w:rFonts w:ascii="Times New Roman" w:hAnsi="Times New Roman"/>
          <w:b/>
          <w:sz w:val="24"/>
          <w:szCs w:val="24"/>
          <w:lang w:val="be-BY" w:eastAsia="ru-RU"/>
        </w:rPr>
        <w:t>улланмалар</w:t>
      </w:r>
    </w:p>
    <w:p w:rsidR="00BB410F" w:rsidRPr="001769E0" w:rsidRDefault="00BB410F" w:rsidP="00BB410F">
      <w:pPr>
        <w:suppressAutoHyphens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NewtonITT" w:hAnsi="NewtonITT"/>
          <w:sz w:val="24"/>
          <w:szCs w:val="24"/>
          <w:lang w:val="be-BY" w:eastAsia="ru-RU"/>
        </w:rPr>
        <w:t>Телевизор; видеоплеер; магнитофон;</w:t>
      </w:r>
      <w:r w:rsidRPr="001769E0">
        <w:rPr>
          <w:rFonts w:ascii="NewtonITT" w:hAnsi="NewtonITT"/>
          <w:sz w:val="24"/>
          <w:szCs w:val="24"/>
          <w:lang w:eastAsia="ru-RU"/>
        </w:rPr>
        <w:t xml:space="preserve"> </w:t>
      </w:r>
      <w:r w:rsidRPr="001769E0">
        <w:rPr>
          <w:rFonts w:ascii="NewtonITT" w:hAnsi="NewtonITT"/>
          <w:sz w:val="24"/>
          <w:szCs w:val="24"/>
          <w:lang w:val="en-US" w:eastAsia="ru-RU"/>
        </w:rPr>
        <w:t>DVD</w:t>
      </w:r>
      <w:r w:rsidRPr="001769E0">
        <w:rPr>
          <w:rFonts w:ascii="NewtonITT" w:hAnsi="NewtonITT"/>
          <w:sz w:val="24"/>
          <w:szCs w:val="24"/>
          <w:lang w:val="be-BY" w:eastAsia="ru-RU"/>
        </w:rPr>
        <w:t xml:space="preserve">; компьютер; проектор; демонстрацион экран, 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магнитлы класс та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таһы, таблицалар, портреттар</w:t>
      </w:r>
      <w:r>
        <w:rPr>
          <w:rFonts w:ascii="Times New Roman" w:hAnsi="Times New Roman"/>
          <w:sz w:val="24"/>
          <w:szCs w:val="24"/>
          <w:lang w:val="be-BY" w:eastAsia="ru-RU"/>
        </w:rPr>
        <w:t>.</w:t>
      </w:r>
    </w:p>
    <w:p w:rsidR="00BB410F" w:rsidRPr="001769E0" w:rsidRDefault="00BB410F" w:rsidP="00BB410F">
      <w:pPr>
        <w:suppressAutoHyphens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b/>
          <w:sz w:val="24"/>
          <w:szCs w:val="24"/>
          <w:lang w:val="be-BY" w:eastAsia="ru-RU"/>
        </w:rPr>
        <w:t>У</w:t>
      </w:r>
      <w:r w:rsidRPr="001769E0">
        <w:rPr>
          <w:rFonts w:ascii="Cambria Math" w:hAnsi="Cambria Math" w:cs="Cambria Math"/>
          <w:b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b/>
          <w:sz w:val="24"/>
          <w:szCs w:val="24"/>
          <w:lang w:val="be-BY" w:eastAsia="ru-RU"/>
        </w:rPr>
        <w:t xml:space="preserve">ытыу процесында </w:t>
      </w:r>
      <w:r w:rsidRPr="001769E0">
        <w:rPr>
          <w:rFonts w:ascii="Cambria Math" w:hAnsi="Cambria Math" w:cs="Cambria Math"/>
          <w:b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b/>
          <w:sz w:val="24"/>
          <w:szCs w:val="24"/>
          <w:lang w:val="be-BY" w:eastAsia="ru-RU"/>
        </w:rPr>
        <w:t>улланылған у</w:t>
      </w:r>
      <w:r w:rsidRPr="001769E0">
        <w:rPr>
          <w:rFonts w:ascii="Cambria Math" w:hAnsi="Cambria Math" w:cs="Cambria Math"/>
          <w:b/>
          <w:sz w:val="24"/>
          <w:szCs w:val="24"/>
          <w:lang w:val="be-BY" w:eastAsia="ru-RU"/>
        </w:rPr>
        <w:t>ҡ</w:t>
      </w:r>
      <w:r>
        <w:rPr>
          <w:rFonts w:ascii="Times New Roman" w:hAnsi="Times New Roman"/>
          <w:b/>
          <w:sz w:val="24"/>
          <w:szCs w:val="24"/>
          <w:lang w:val="be-BY" w:eastAsia="ru-RU"/>
        </w:rPr>
        <w:t>ытыу электрон ресурстар</w:t>
      </w:r>
    </w:p>
    <w:p w:rsidR="00BB410F" w:rsidRPr="001769E0" w:rsidRDefault="00BB410F" w:rsidP="00BB410F">
      <w:pPr>
        <w:suppressAutoHyphens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Бының өсөн бөгөнгө көндә баш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орт теле һәм ә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әбиәте буйынса компьютерға һалынған программалары, әсбаптары бар.</w:t>
      </w:r>
    </w:p>
    <w:p w:rsidR="00BB410F" w:rsidRPr="001769E0" w:rsidRDefault="00BB410F" w:rsidP="00BB410F">
      <w:pPr>
        <w:suppressAutoHyphens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1. Толомбаев Х.А., Дәүләтшина М. С., Сиразетдинов З., Баш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ортса өйрәнәйек. Уры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ҫ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 xml:space="preserve"> мәктәптәренең 1-4 – се синыфтары өсөн баш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орт теленән электрон дәреслек. – Өфө: Мәғариф министрлығы, 2003.</w:t>
      </w:r>
    </w:p>
    <w:p w:rsidR="00BB410F" w:rsidRPr="001769E0" w:rsidRDefault="00BB410F" w:rsidP="00BB410F">
      <w:pPr>
        <w:suppressAutoHyphens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2. Баш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ортса өйрәнәйек: электрон дәреслек /Тө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. Х.А.Толомбаев Дәүләтшина М.С., Сиражетдинов З. Ә.</w:t>
      </w:r>
    </w:p>
    <w:p w:rsidR="00BB410F" w:rsidRPr="001769E0" w:rsidRDefault="00BB410F" w:rsidP="00BB410F">
      <w:pPr>
        <w:suppressAutoHyphens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3. Баш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орт теленән электрон һү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лектәр.</w:t>
      </w:r>
    </w:p>
    <w:p w:rsidR="00BB410F" w:rsidRPr="001769E0" w:rsidRDefault="00BB410F" w:rsidP="00BB410F">
      <w:pPr>
        <w:suppressAutoHyphens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4. Уры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ҫ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са- баш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ортса һү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лек (УраксинЗ.Г. Русско- башкирский китабы буйынса тө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өлгән)</w:t>
      </w:r>
    </w:p>
    <w:p w:rsidR="00BB410F" w:rsidRPr="001769E0" w:rsidRDefault="00BB410F" w:rsidP="00BB410F">
      <w:pPr>
        <w:suppressAutoHyphens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5. Аңлатмалы һү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лек. УраксинЗ.Ғ.</w:t>
      </w:r>
    </w:p>
    <w:p w:rsidR="00BB410F" w:rsidRPr="001769E0" w:rsidRDefault="00BB410F" w:rsidP="00BB410F">
      <w:pPr>
        <w:suppressAutoHyphens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6. Орфография һү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леге. Суфьянов Н.Ф.</w:t>
      </w:r>
    </w:p>
    <w:p w:rsidR="00BB410F" w:rsidRPr="001769E0" w:rsidRDefault="00BB410F" w:rsidP="00BB410F">
      <w:pPr>
        <w:suppressAutoHyphens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7.</w:t>
      </w:r>
      <w:r w:rsidRPr="001769E0">
        <w:rPr>
          <w:rFonts w:ascii="Times New Roman" w:hAnsi="Times New Roman"/>
          <w:sz w:val="24"/>
          <w:szCs w:val="24"/>
          <w:lang w:eastAsia="ru-RU"/>
        </w:rPr>
        <w:t> 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Дөйөм һү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лек.</w:t>
      </w:r>
    </w:p>
    <w:p w:rsidR="00BB410F" w:rsidRPr="001769E0" w:rsidRDefault="00BB410F" w:rsidP="00BB410F">
      <w:pPr>
        <w:suppressAutoHyphens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sz w:val="24"/>
          <w:szCs w:val="24"/>
          <w:lang w:val="be-BY" w:eastAsia="ru-RU"/>
        </w:rPr>
        <w:t>8. Ишетеп- күреү (экранно – звуковые) пособиялар: видеофильмдар, аудиоя</w:t>
      </w:r>
      <w:r w:rsidRPr="001769E0">
        <w:rPr>
          <w:rFonts w:ascii="Cambria Math" w:hAnsi="Cambria Math" w:cs="Cambria Math"/>
          <w:sz w:val="24"/>
          <w:szCs w:val="24"/>
          <w:lang w:val="be-BY" w:eastAsia="ru-RU"/>
        </w:rPr>
        <w:t>ҙ</w:t>
      </w:r>
      <w:r w:rsidRPr="001769E0">
        <w:rPr>
          <w:rFonts w:ascii="Times New Roman" w:hAnsi="Times New Roman"/>
          <w:sz w:val="24"/>
          <w:szCs w:val="24"/>
          <w:lang w:val="be-BY" w:eastAsia="ru-RU"/>
        </w:rPr>
        <w:t>малар.</w:t>
      </w:r>
    </w:p>
    <w:p w:rsidR="00BB410F" w:rsidRPr="00327090" w:rsidRDefault="00BB410F" w:rsidP="00BB410F">
      <w:pPr>
        <w:suppressAutoHyphens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  <w:lang w:val="be-BY" w:eastAsia="ru-RU"/>
        </w:rPr>
      </w:pPr>
      <w:r w:rsidRPr="001769E0">
        <w:rPr>
          <w:rFonts w:ascii="Times New Roman" w:hAnsi="Times New Roman"/>
          <w:bCs/>
          <w:sz w:val="24"/>
          <w:szCs w:val="24"/>
          <w:lang w:val="be-BY" w:eastAsia="ru-RU"/>
        </w:rPr>
        <w:t>9. 1-4 –се кластар өсөн электрон дәреслек. Бал</w:t>
      </w:r>
      <w:r w:rsidRPr="001769E0">
        <w:rPr>
          <w:rFonts w:ascii="Cambria Math" w:hAnsi="Cambria Math" w:cs="Cambria Math"/>
          <w:bCs/>
          <w:sz w:val="24"/>
          <w:szCs w:val="24"/>
          <w:lang w:val="be-BY" w:eastAsia="ru-RU"/>
        </w:rPr>
        <w:t>ҡ</w:t>
      </w:r>
      <w:r w:rsidRPr="001769E0">
        <w:rPr>
          <w:rFonts w:ascii="Times New Roman" w:hAnsi="Times New Roman"/>
          <w:bCs/>
          <w:sz w:val="24"/>
          <w:szCs w:val="24"/>
          <w:lang w:val="be-BY" w:eastAsia="ru-RU"/>
        </w:rPr>
        <w:t>ортостан иле.</w:t>
      </w:r>
    </w:p>
    <w:p w:rsidR="00BB410F" w:rsidRDefault="00BB410F" w:rsidP="00BB410F">
      <w:pPr>
        <w:spacing w:after="0" w:line="240" w:lineRule="auto"/>
        <w:rPr>
          <w:rFonts w:ascii="Times New Roman" w:hAnsi="Times New Roman"/>
          <w:bCs/>
          <w:sz w:val="24"/>
          <w:szCs w:val="24"/>
          <w:lang w:val="ba-RU" w:eastAsia="ru-RU"/>
        </w:rPr>
      </w:pPr>
    </w:p>
    <w:p w:rsidR="00BE28CE" w:rsidRDefault="00BE28CE" w:rsidP="00BB410F">
      <w:pPr>
        <w:spacing w:after="0" w:line="240" w:lineRule="auto"/>
        <w:rPr>
          <w:rFonts w:ascii="Times New Roman" w:hAnsi="Times New Roman"/>
          <w:bCs/>
          <w:sz w:val="24"/>
          <w:szCs w:val="24"/>
          <w:lang w:val="ba-RU" w:eastAsia="ru-RU"/>
        </w:rPr>
      </w:pPr>
    </w:p>
    <w:p w:rsidR="00BE28CE" w:rsidRDefault="00BE28CE" w:rsidP="00BB410F">
      <w:pPr>
        <w:spacing w:after="0" w:line="240" w:lineRule="auto"/>
        <w:rPr>
          <w:rFonts w:ascii="Times New Roman" w:hAnsi="Times New Roman"/>
          <w:bCs/>
          <w:sz w:val="24"/>
          <w:szCs w:val="24"/>
          <w:lang w:val="ba-RU" w:eastAsia="ru-RU"/>
        </w:rPr>
      </w:pPr>
    </w:p>
    <w:p w:rsidR="00BE28CE" w:rsidRDefault="00BE28CE" w:rsidP="00BB410F">
      <w:pPr>
        <w:spacing w:after="0" w:line="240" w:lineRule="auto"/>
        <w:rPr>
          <w:rFonts w:ascii="Times New Roman" w:hAnsi="Times New Roman"/>
          <w:bCs/>
          <w:sz w:val="24"/>
          <w:szCs w:val="24"/>
          <w:lang w:val="ba-RU" w:eastAsia="ru-RU"/>
        </w:rPr>
      </w:pPr>
    </w:p>
    <w:p w:rsidR="00BE28CE" w:rsidRDefault="00BE28CE" w:rsidP="00BB410F">
      <w:pPr>
        <w:spacing w:after="0" w:line="240" w:lineRule="auto"/>
        <w:rPr>
          <w:rFonts w:ascii="Times New Roman" w:hAnsi="Times New Roman"/>
          <w:bCs/>
          <w:sz w:val="24"/>
          <w:szCs w:val="24"/>
          <w:lang w:val="ba-RU" w:eastAsia="ru-RU"/>
        </w:rPr>
      </w:pPr>
    </w:p>
    <w:p w:rsidR="00BE28CE" w:rsidRDefault="00BE28CE" w:rsidP="00BB410F">
      <w:pPr>
        <w:spacing w:after="0" w:line="240" w:lineRule="auto"/>
        <w:rPr>
          <w:rFonts w:ascii="Times New Roman" w:hAnsi="Times New Roman"/>
          <w:bCs/>
          <w:sz w:val="24"/>
          <w:szCs w:val="24"/>
          <w:lang w:val="ba-RU" w:eastAsia="ru-RU"/>
        </w:rPr>
      </w:pPr>
    </w:p>
    <w:p w:rsidR="00BE28CE" w:rsidRDefault="00BE28CE" w:rsidP="00BB410F">
      <w:pPr>
        <w:spacing w:after="0" w:line="240" w:lineRule="auto"/>
        <w:rPr>
          <w:rFonts w:ascii="Times New Roman" w:hAnsi="Times New Roman"/>
          <w:bCs/>
          <w:sz w:val="24"/>
          <w:szCs w:val="24"/>
          <w:lang w:val="ba-RU" w:eastAsia="ru-RU"/>
        </w:rPr>
      </w:pPr>
    </w:p>
    <w:p w:rsidR="00BE28CE" w:rsidRDefault="00BE28CE" w:rsidP="00BB410F">
      <w:pPr>
        <w:spacing w:after="0" w:line="240" w:lineRule="auto"/>
        <w:rPr>
          <w:rFonts w:ascii="Times New Roman" w:hAnsi="Times New Roman"/>
          <w:bCs/>
          <w:sz w:val="24"/>
          <w:szCs w:val="24"/>
          <w:lang w:val="ba-RU" w:eastAsia="ru-RU"/>
        </w:rPr>
      </w:pPr>
    </w:p>
    <w:p w:rsidR="00BE28CE" w:rsidRDefault="00BE28CE" w:rsidP="00BB410F">
      <w:pPr>
        <w:spacing w:after="0" w:line="240" w:lineRule="auto"/>
        <w:rPr>
          <w:rFonts w:ascii="Times New Roman" w:hAnsi="Times New Roman"/>
          <w:bCs/>
          <w:sz w:val="24"/>
          <w:szCs w:val="24"/>
          <w:lang w:val="ba-RU" w:eastAsia="ru-RU"/>
        </w:rPr>
      </w:pPr>
    </w:p>
    <w:p w:rsidR="00BE28CE" w:rsidRDefault="00BE28CE" w:rsidP="00BB410F">
      <w:pPr>
        <w:spacing w:after="0" w:line="240" w:lineRule="auto"/>
        <w:rPr>
          <w:rFonts w:ascii="Times New Roman" w:hAnsi="Times New Roman"/>
          <w:bCs/>
          <w:sz w:val="24"/>
          <w:szCs w:val="24"/>
          <w:lang w:val="ba-RU" w:eastAsia="ru-RU"/>
        </w:rPr>
      </w:pPr>
    </w:p>
    <w:p w:rsidR="00BE28CE" w:rsidRDefault="00BE28CE" w:rsidP="00BB410F">
      <w:pPr>
        <w:spacing w:after="0" w:line="240" w:lineRule="auto"/>
        <w:rPr>
          <w:rFonts w:ascii="Times New Roman" w:hAnsi="Times New Roman"/>
          <w:bCs/>
          <w:sz w:val="24"/>
          <w:szCs w:val="24"/>
          <w:lang w:val="ba-RU" w:eastAsia="ru-RU"/>
        </w:rPr>
      </w:pPr>
    </w:p>
    <w:p w:rsidR="00BE28CE" w:rsidRPr="00BE28CE" w:rsidRDefault="00BE28CE" w:rsidP="00BB410F">
      <w:pPr>
        <w:spacing w:after="0" w:line="240" w:lineRule="auto"/>
        <w:rPr>
          <w:rFonts w:ascii="Times New Roman" w:hAnsi="Times New Roman"/>
          <w:bCs/>
          <w:sz w:val="24"/>
          <w:szCs w:val="24"/>
          <w:lang w:val="ba-RU" w:eastAsia="ru-RU"/>
        </w:rPr>
      </w:pPr>
    </w:p>
    <w:p w:rsidR="00BB410F" w:rsidRPr="00327090" w:rsidRDefault="00BB410F" w:rsidP="00BB410F">
      <w:pPr>
        <w:spacing w:after="0" w:line="240" w:lineRule="auto"/>
        <w:rPr>
          <w:rFonts w:ascii="Times New Roman" w:hAnsi="Times New Roman"/>
          <w:bCs/>
          <w:sz w:val="24"/>
          <w:szCs w:val="24"/>
          <w:lang w:val="be-BY" w:eastAsia="ru-RU"/>
        </w:rPr>
      </w:pPr>
    </w:p>
    <w:p w:rsidR="00BB410F" w:rsidRPr="00327090" w:rsidRDefault="00BB410F" w:rsidP="00BE28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e-BY"/>
        </w:rPr>
      </w:pPr>
    </w:p>
    <w:p w:rsidR="00BB410F" w:rsidRPr="00BE28CE" w:rsidRDefault="002C3B13" w:rsidP="00BE28C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e-BY"/>
        </w:rPr>
      </w:pPr>
      <w:r w:rsidRPr="00BE28CE">
        <w:rPr>
          <w:rFonts w:ascii="Times New Roman" w:hAnsi="Times New Roman"/>
          <w:b/>
          <w:sz w:val="24"/>
          <w:szCs w:val="24"/>
          <w:lang w:val="ba-RU"/>
        </w:rPr>
        <w:lastRenderedPageBreak/>
        <w:t>Уҡытыу предметыны</w:t>
      </w:r>
      <w:r w:rsidRPr="00BE28CE">
        <w:rPr>
          <w:rFonts w:ascii="Times New Roman" w:hAnsi="Times New Roman"/>
          <w:b/>
          <w:sz w:val="24"/>
          <w:szCs w:val="24"/>
          <w:lang w:val="be-BY"/>
        </w:rPr>
        <w:t>ң төп йөкмәткеһе</w:t>
      </w:r>
    </w:p>
    <w:p w:rsidR="0047539B" w:rsidRPr="002C3B13" w:rsidRDefault="0047539B" w:rsidP="00BB410F">
      <w:pPr>
        <w:spacing w:after="0" w:line="240" w:lineRule="auto"/>
        <w:rPr>
          <w:rFonts w:ascii="Times New Roman" w:hAnsi="Times New Roman"/>
          <w:b/>
          <w:sz w:val="24"/>
          <w:szCs w:val="24"/>
          <w:lang w:val="ba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077"/>
        <w:gridCol w:w="5954"/>
        <w:gridCol w:w="4819"/>
      </w:tblGrid>
      <w:tr w:rsidR="0047539B" w:rsidRPr="00953187" w:rsidTr="00AE6EC8">
        <w:tc>
          <w:tcPr>
            <w:tcW w:w="4077" w:type="dxa"/>
          </w:tcPr>
          <w:p w:rsidR="0047539B" w:rsidRPr="00BE28CE" w:rsidRDefault="0047539B" w:rsidP="00BE28C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ba-RU"/>
              </w:rPr>
            </w:pPr>
            <w:r w:rsidRPr="00BE28CE">
              <w:rPr>
                <w:rFonts w:ascii="Times New Roman" w:hAnsi="Times New Roman"/>
                <w:b/>
                <w:sz w:val="24"/>
                <w:szCs w:val="24"/>
              </w:rPr>
              <w:t>2 кл</w:t>
            </w:r>
            <w:r w:rsidRPr="00BE28CE">
              <w:rPr>
                <w:rFonts w:ascii="Times New Roman" w:hAnsi="Times New Roman"/>
                <w:b/>
                <w:sz w:val="24"/>
                <w:szCs w:val="24"/>
                <w:lang w:val="ba-RU"/>
              </w:rPr>
              <w:t xml:space="preserve">. - </w:t>
            </w:r>
            <w:r w:rsidR="00BE28CE" w:rsidRPr="00BE28CE">
              <w:rPr>
                <w:rFonts w:ascii="Times New Roman" w:hAnsi="Times New Roman"/>
                <w:b/>
                <w:sz w:val="24"/>
                <w:szCs w:val="24"/>
                <w:lang w:val="ba-RU"/>
              </w:rPr>
              <w:t>35</w:t>
            </w:r>
            <w:r w:rsidR="00BE28CE" w:rsidRPr="00BE28CE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сәғәт.</w:t>
            </w:r>
          </w:p>
        </w:tc>
        <w:tc>
          <w:tcPr>
            <w:tcW w:w="5954" w:type="dxa"/>
          </w:tcPr>
          <w:p w:rsidR="0047539B" w:rsidRPr="00BE28CE" w:rsidRDefault="0047539B" w:rsidP="00BE28C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ba-RU"/>
              </w:rPr>
            </w:pPr>
            <w:r w:rsidRPr="00BE28CE">
              <w:rPr>
                <w:rFonts w:ascii="Times New Roman" w:hAnsi="Times New Roman"/>
                <w:b/>
                <w:sz w:val="24"/>
                <w:szCs w:val="24"/>
                <w:lang w:val="ba-RU"/>
              </w:rPr>
              <w:t>3 кл.</w:t>
            </w:r>
            <w:r w:rsidR="00953187" w:rsidRPr="00BE28CE">
              <w:rPr>
                <w:rFonts w:ascii="Times New Roman" w:hAnsi="Times New Roman"/>
                <w:b/>
                <w:sz w:val="24"/>
                <w:szCs w:val="24"/>
                <w:lang w:val="ba-RU"/>
              </w:rPr>
              <w:t xml:space="preserve"> -35 </w:t>
            </w:r>
            <w:r w:rsidR="00BE28CE" w:rsidRPr="00BE28CE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сәғәт.</w:t>
            </w:r>
          </w:p>
        </w:tc>
        <w:tc>
          <w:tcPr>
            <w:tcW w:w="4819" w:type="dxa"/>
          </w:tcPr>
          <w:p w:rsidR="0047539B" w:rsidRPr="00BE28CE" w:rsidRDefault="0047539B" w:rsidP="00BE28CE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ba-RU"/>
              </w:rPr>
            </w:pPr>
            <w:r w:rsidRPr="00BE28CE">
              <w:rPr>
                <w:rFonts w:ascii="Times New Roman" w:hAnsi="Times New Roman"/>
                <w:b/>
                <w:sz w:val="24"/>
                <w:szCs w:val="24"/>
                <w:lang w:val="ba-RU"/>
              </w:rPr>
              <w:t>4 кл.</w:t>
            </w:r>
            <w:r w:rsidR="00BE28CE" w:rsidRPr="00BE28CE">
              <w:rPr>
                <w:rFonts w:ascii="Times New Roman" w:hAnsi="Times New Roman"/>
                <w:b/>
                <w:sz w:val="24"/>
                <w:szCs w:val="24"/>
                <w:lang w:val="ba-RU"/>
              </w:rPr>
              <w:t xml:space="preserve"> 35 </w:t>
            </w:r>
            <w:r w:rsidR="00BE28CE" w:rsidRPr="00BE28CE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сәғәт.</w:t>
            </w:r>
            <w:r w:rsidR="00BE28CE" w:rsidRPr="00BE28CE">
              <w:rPr>
                <w:rFonts w:ascii="Times New Roman" w:hAnsi="Times New Roman"/>
                <w:b/>
                <w:sz w:val="24"/>
                <w:szCs w:val="24"/>
                <w:lang w:val="ba-RU"/>
              </w:rPr>
              <w:t>.</w:t>
            </w:r>
          </w:p>
        </w:tc>
      </w:tr>
      <w:tr w:rsidR="00953187" w:rsidRPr="00CC609B" w:rsidTr="00AE6EC8">
        <w:tc>
          <w:tcPr>
            <w:tcW w:w="4077" w:type="dxa"/>
          </w:tcPr>
          <w:p w:rsidR="00953187" w:rsidRPr="00980350" w:rsidRDefault="00980350" w:rsidP="00980350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  <w:r w:rsidRPr="00980350">
              <w:rPr>
                <w:rFonts w:ascii="Times New Roman" w:hAnsi="Times New Roman"/>
                <w:bCs/>
                <w:sz w:val="24"/>
                <w:szCs w:val="24"/>
                <w:lang w:val="ba-RU" w:eastAsia="ru-RU"/>
              </w:rPr>
              <w:t>Таныш</w:t>
            </w:r>
            <w:r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>ыу.</w:t>
            </w:r>
            <w:r w:rsidRPr="0098035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 xml:space="preserve"> </w:t>
            </w:r>
            <w:r w:rsidR="00953187" w:rsidRPr="00980350">
              <w:rPr>
                <w:rFonts w:ascii="Times New Roman" w:eastAsia="MS Mincho" w:hAnsi="Times New Roman"/>
                <w:sz w:val="24"/>
                <w:szCs w:val="24"/>
                <w:lang w:val="tt-RU"/>
              </w:rPr>
              <w:t>Был мин</w:t>
            </w:r>
            <w:r w:rsidR="00953187" w:rsidRPr="0098035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-</w:t>
            </w:r>
            <w:r w:rsidRPr="00980350">
              <w:rPr>
                <w:rFonts w:ascii="Times New Roman" w:hAnsi="Times New Roman"/>
                <w:sz w:val="24"/>
                <w:szCs w:val="24"/>
                <w:lang w:val="ba-RU"/>
              </w:rPr>
              <w:t>4</w:t>
            </w:r>
            <w:r w:rsidR="00953187" w:rsidRPr="0098035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сәғәт</w:t>
            </w:r>
          </w:p>
        </w:tc>
        <w:tc>
          <w:tcPr>
            <w:tcW w:w="5954" w:type="dxa"/>
          </w:tcPr>
          <w:p w:rsidR="00953187" w:rsidRPr="00AE6EC8" w:rsidRDefault="00953187" w:rsidP="00AE6EC8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AE6EC8"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  <w:t>Һаумы, мәктәп!</w:t>
            </w:r>
            <w:r w:rsidRPr="00AE6EC8">
              <w:rPr>
                <w:rFonts w:ascii="Times New Roman" w:hAnsi="Times New Roman"/>
                <w:b/>
                <w:bCs/>
                <w:sz w:val="24"/>
                <w:szCs w:val="24"/>
                <w:lang w:val="ba-RU" w:eastAsia="ru-RU"/>
              </w:rPr>
              <w:t xml:space="preserve"> -</w:t>
            </w:r>
            <w:r w:rsidRPr="00AE6EC8">
              <w:rPr>
                <w:rFonts w:ascii="Times New Roman" w:hAnsi="Times New Roman"/>
                <w:bCs/>
                <w:sz w:val="24"/>
                <w:szCs w:val="24"/>
                <w:lang w:val="ba-RU" w:eastAsia="ru-RU"/>
              </w:rPr>
              <w:t xml:space="preserve">1 </w:t>
            </w:r>
            <w:r w:rsidRPr="00AE6EC8">
              <w:rPr>
                <w:rFonts w:ascii="Times New Roman" w:hAnsi="Times New Roman"/>
                <w:sz w:val="24"/>
                <w:szCs w:val="24"/>
                <w:lang w:val="tt-RU"/>
              </w:rPr>
              <w:t>сәғәт</w:t>
            </w:r>
          </w:p>
        </w:tc>
        <w:tc>
          <w:tcPr>
            <w:tcW w:w="4819" w:type="dxa"/>
          </w:tcPr>
          <w:p w:rsidR="00953187" w:rsidRPr="00AE6EC8" w:rsidRDefault="00AE6EC8" w:rsidP="00AE6EC8">
            <w:pPr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E6EC8">
              <w:rPr>
                <w:rStyle w:val="af4"/>
                <w:rFonts w:ascii="Times New Roman" w:hAnsi="Times New Roman"/>
                <w:i w:val="0"/>
                <w:sz w:val="24"/>
                <w:szCs w:val="24"/>
                <w:lang w:val="ba-RU"/>
              </w:rPr>
              <w:t>Көн дә мәктәпкә барам</w:t>
            </w:r>
            <w:r w:rsidR="00BE28CE">
              <w:rPr>
                <w:rStyle w:val="af4"/>
                <w:rFonts w:ascii="Times New Roman" w:hAnsi="Times New Roman"/>
                <w:i w:val="0"/>
                <w:sz w:val="24"/>
                <w:szCs w:val="24"/>
                <w:lang w:val="ba-RU"/>
              </w:rPr>
              <w:t>. -</w:t>
            </w:r>
            <w:r w:rsidRPr="00AE6EC8">
              <w:rPr>
                <w:rStyle w:val="af4"/>
                <w:rFonts w:ascii="Times New Roman" w:hAnsi="Times New Roman"/>
                <w:i w:val="0"/>
                <w:sz w:val="24"/>
                <w:szCs w:val="24"/>
                <w:lang w:val="ba-RU"/>
              </w:rPr>
              <w:t xml:space="preserve"> </w:t>
            </w:r>
            <w:r w:rsidRPr="00AE6EC8">
              <w:rPr>
                <w:rFonts w:ascii="Times New Roman" w:hAnsi="Times New Roman"/>
                <w:sz w:val="24"/>
                <w:szCs w:val="24"/>
                <w:lang w:val="be-BY"/>
              </w:rPr>
              <w:t>7 сәғәт.</w:t>
            </w:r>
          </w:p>
        </w:tc>
      </w:tr>
      <w:tr w:rsidR="00953187" w:rsidRPr="00953187" w:rsidTr="00AE6EC8">
        <w:tc>
          <w:tcPr>
            <w:tcW w:w="4077" w:type="dxa"/>
          </w:tcPr>
          <w:p w:rsidR="00953187" w:rsidRPr="00980350" w:rsidRDefault="00953187" w:rsidP="00980350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  <w:r w:rsidRPr="0098035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 xml:space="preserve">Минең ғаиләм - </w:t>
            </w:r>
            <w:r w:rsidRPr="00980350">
              <w:rPr>
                <w:rFonts w:ascii="Times New Roman" w:hAnsi="Times New Roman"/>
                <w:bCs/>
                <w:sz w:val="24"/>
                <w:szCs w:val="24"/>
                <w:lang w:val="ba-RU" w:eastAsia="ru-RU"/>
              </w:rPr>
              <w:t>3</w:t>
            </w:r>
            <w:r w:rsidRPr="0098035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 xml:space="preserve"> </w:t>
            </w:r>
            <w:r w:rsidRPr="00980350">
              <w:rPr>
                <w:rFonts w:ascii="Times New Roman" w:hAnsi="Times New Roman"/>
                <w:sz w:val="24"/>
                <w:szCs w:val="24"/>
                <w:lang w:val="tt-RU"/>
              </w:rPr>
              <w:t>сәғәт</w:t>
            </w:r>
          </w:p>
        </w:tc>
        <w:tc>
          <w:tcPr>
            <w:tcW w:w="5954" w:type="dxa"/>
          </w:tcPr>
          <w:p w:rsidR="00953187" w:rsidRPr="00AE6EC8" w:rsidRDefault="00A73BB1" w:rsidP="00AE6EC8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AE6EC8"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  <w:t xml:space="preserve">Мин танышам </w:t>
            </w:r>
            <w:r w:rsidR="00BE28CE"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  <w:t xml:space="preserve">- </w:t>
            </w:r>
            <w:r w:rsidRPr="00AE6EC8"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  <w:t>4</w:t>
            </w:r>
            <w:r w:rsidRPr="00AE6EC8">
              <w:rPr>
                <w:rFonts w:ascii="Times New Roman" w:eastAsia="Times New Roman" w:hAnsi="Times New Roman"/>
                <w:b/>
                <w:sz w:val="24"/>
                <w:szCs w:val="24"/>
                <w:lang w:val="be-BY"/>
              </w:rPr>
              <w:t xml:space="preserve"> </w:t>
            </w:r>
            <w:r w:rsidRPr="00AE6EC8">
              <w:rPr>
                <w:rFonts w:ascii="Times New Roman" w:hAnsi="Times New Roman" w:cs="Palatino Linotype"/>
                <w:bCs/>
                <w:noProof/>
                <w:sz w:val="24"/>
                <w:szCs w:val="24"/>
                <w:lang w:val="be-BY"/>
              </w:rPr>
              <w:t>сәғәт.</w:t>
            </w:r>
          </w:p>
        </w:tc>
        <w:tc>
          <w:tcPr>
            <w:tcW w:w="4819" w:type="dxa"/>
          </w:tcPr>
          <w:p w:rsidR="00953187" w:rsidRPr="00AE6EC8" w:rsidRDefault="00AE6EC8" w:rsidP="00AE6EC8">
            <w:pPr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E6EC8">
              <w:rPr>
                <w:rFonts w:ascii="Times New Roman" w:hAnsi="Times New Roman"/>
                <w:sz w:val="24"/>
                <w:szCs w:val="24"/>
                <w:lang w:val="be-BY"/>
              </w:rPr>
              <w:t>Мин ғаиләмде яратам</w:t>
            </w:r>
            <w:r w:rsidR="00BE28CE">
              <w:rPr>
                <w:rFonts w:ascii="Times New Roman" w:hAnsi="Times New Roman"/>
                <w:sz w:val="24"/>
                <w:szCs w:val="24"/>
                <w:lang w:val="be-BY"/>
              </w:rPr>
              <w:t>. -</w:t>
            </w:r>
            <w:r w:rsidRPr="00AE6EC8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6 сәғәт.</w:t>
            </w:r>
          </w:p>
        </w:tc>
      </w:tr>
      <w:tr w:rsidR="00953187" w:rsidRPr="00CC609B" w:rsidTr="00AE6EC8">
        <w:tc>
          <w:tcPr>
            <w:tcW w:w="4077" w:type="dxa"/>
          </w:tcPr>
          <w:p w:rsidR="00980350" w:rsidRPr="00980350" w:rsidRDefault="00980350" w:rsidP="00980350">
            <w:pPr>
              <w:suppressAutoHyphens w:val="0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8035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 xml:space="preserve"> Мин нимә яратам-2 </w:t>
            </w:r>
            <w:r w:rsidRPr="00980350">
              <w:rPr>
                <w:rFonts w:ascii="Times New Roman" w:hAnsi="Times New Roman"/>
                <w:sz w:val="24"/>
                <w:szCs w:val="24"/>
                <w:lang w:val="tt-RU"/>
              </w:rPr>
              <w:t>сәғәт</w:t>
            </w:r>
          </w:p>
          <w:p w:rsidR="00953187" w:rsidRPr="00980350" w:rsidRDefault="00953187" w:rsidP="00980350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  <w:r w:rsidRPr="0098035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 xml:space="preserve"> </w:t>
            </w:r>
          </w:p>
        </w:tc>
        <w:tc>
          <w:tcPr>
            <w:tcW w:w="5954" w:type="dxa"/>
          </w:tcPr>
          <w:p w:rsidR="00953187" w:rsidRPr="00AE6EC8" w:rsidRDefault="00A73BB1" w:rsidP="00AE6EC8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AE6EC8"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  <w:t>Мин белем алам</w:t>
            </w:r>
            <w:r w:rsidR="00BE28CE"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  <w:t>-</w:t>
            </w:r>
            <w:r w:rsidRPr="00AE6EC8"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  <w:t xml:space="preserve"> 4</w:t>
            </w:r>
            <w:r w:rsidR="00BE28CE" w:rsidRPr="00BE28CE">
              <w:rPr>
                <w:rFonts w:ascii="Times New Roman" w:eastAsia="Times New Roman" w:hAnsi="Times New Roman" w:cs="Palatino Linotype"/>
                <w:bCs/>
                <w:noProof/>
                <w:sz w:val="24"/>
                <w:szCs w:val="24"/>
                <w:lang w:val="be-BY"/>
              </w:rPr>
              <w:t xml:space="preserve"> </w:t>
            </w:r>
            <w:r w:rsidR="00BE28CE" w:rsidRPr="00BE28CE">
              <w:rPr>
                <w:rFonts w:ascii="Times New Roman" w:hAnsi="Times New Roman" w:cs="Palatino Linotype"/>
                <w:bCs/>
                <w:noProof/>
                <w:sz w:val="24"/>
                <w:szCs w:val="24"/>
                <w:lang w:val="be-BY"/>
              </w:rPr>
              <w:t>сәғәт.</w:t>
            </w:r>
          </w:p>
        </w:tc>
        <w:tc>
          <w:tcPr>
            <w:tcW w:w="4819" w:type="dxa"/>
          </w:tcPr>
          <w:p w:rsidR="00953187" w:rsidRPr="00AE6EC8" w:rsidRDefault="00AE6EC8" w:rsidP="00AE6EC8">
            <w:pPr>
              <w:pStyle w:val="a4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E6EC8">
              <w:rPr>
                <w:rFonts w:ascii="Times New Roman" w:hAnsi="Times New Roman"/>
                <w:sz w:val="24"/>
                <w:szCs w:val="24"/>
                <w:lang w:val="be-BY"/>
              </w:rPr>
              <w:t>Үҙем йәшәгән ер тураһында һөйләйем</w:t>
            </w:r>
            <w:r w:rsidR="00BE28CE">
              <w:rPr>
                <w:rFonts w:ascii="Times New Roman" w:hAnsi="Times New Roman"/>
                <w:sz w:val="24"/>
                <w:szCs w:val="24"/>
                <w:lang w:val="be-BY"/>
              </w:rPr>
              <w:t>. -</w:t>
            </w:r>
            <w:r w:rsidRPr="00AE6EC8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6 сәғәт.</w:t>
            </w:r>
          </w:p>
        </w:tc>
      </w:tr>
      <w:tr w:rsidR="00980350" w:rsidRPr="0047539B" w:rsidTr="00AE6EC8">
        <w:tc>
          <w:tcPr>
            <w:tcW w:w="4077" w:type="dxa"/>
          </w:tcPr>
          <w:p w:rsidR="00980350" w:rsidRPr="00BE28CE" w:rsidRDefault="00980350" w:rsidP="00980350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ba-RU" w:eastAsia="ru-RU"/>
              </w:rPr>
            </w:pPr>
            <w:r w:rsidRPr="0098035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 xml:space="preserve">Минең мәктәбем-2 </w:t>
            </w:r>
            <w:r w:rsidRPr="00980350">
              <w:rPr>
                <w:rFonts w:ascii="Times New Roman" w:hAnsi="Times New Roman"/>
                <w:sz w:val="24"/>
                <w:szCs w:val="24"/>
                <w:lang w:val="tt-RU"/>
              </w:rPr>
              <w:t>сәғәт</w:t>
            </w:r>
          </w:p>
        </w:tc>
        <w:tc>
          <w:tcPr>
            <w:tcW w:w="5954" w:type="dxa"/>
          </w:tcPr>
          <w:p w:rsidR="00980350" w:rsidRPr="00AE6EC8" w:rsidRDefault="00A73BB1" w:rsidP="00AE6EC8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AE6EC8"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  <w:t xml:space="preserve">Мин һәм минең ғаиләм- </w:t>
            </w:r>
            <w:r w:rsidRPr="00AE6EC8">
              <w:rPr>
                <w:rFonts w:ascii="Times New Roman" w:hAnsi="Times New Roman"/>
                <w:bCs/>
                <w:sz w:val="24"/>
                <w:szCs w:val="24"/>
                <w:lang w:val="ba-RU" w:eastAsia="ru-RU"/>
              </w:rPr>
              <w:t xml:space="preserve">4 </w:t>
            </w:r>
            <w:r w:rsidRPr="00AE6EC8">
              <w:rPr>
                <w:rFonts w:ascii="Times New Roman" w:hAnsi="Times New Roman"/>
                <w:sz w:val="24"/>
                <w:szCs w:val="24"/>
                <w:lang w:val="tt-RU"/>
              </w:rPr>
              <w:t>сәғәт</w:t>
            </w:r>
          </w:p>
        </w:tc>
        <w:tc>
          <w:tcPr>
            <w:tcW w:w="4819" w:type="dxa"/>
          </w:tcPr>
          <w:p w:rsidR="00980350" w:rsidRPr="00AE6EC8" w:rsidRDefault="00AE6EC8" w:rsidP="00AE6EC8">
            <w:pPr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AE6EC8">
              <w:rPr>
                <w:rFonts w:ascii="Times New Roman" w:hAnsi="Times New Roman"/>
                <w:sz w:val="24"/>
                <w:szCs w:val="24"/>
                <w:lang w:val="ba-RU"/>
              </w:rPr>
              <w:t>Ауылда/ҡалала йәшәйем</w:t>
            </w:r>
            <w:r w:rsidR="00BE28CE">
              <w:rPr>
                <w:rFonts w:ascii="Times New Roman" w:hAnsi="Times New Roman"/>
                <w:sz w:val="24"/>
                <w:szCs w:val="24"/>
                <w:lang w:val="ba-RU"/>
              </w:rPr>
              <w:t>. -</w:t>
            </w:r>
            <w:r w:rsidRPr="00AE6EC8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 </w:t>
            </w:r>
            <w:r w:rsidRPr="00AE6EC8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6 </w:t>
            </w:r>
            <w:r w:rsidRPr="00AE6EC8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сәғәт.</w:t>
            </w:r>
          </w:p>
        </w:tc>
      </w:tr>
      <w:tr w:rsidR="00980350" w:rsidRPr="00CC609B" w:rsidTr="00AE6EC8">
        <w:tc>
          <w:tcPr>
            <w:tcW w:w="4077" w:type="dxa"/>
          </w:tcPr>
          <w:p w:rsidR="00980350" w:rsidRPr="00BE28CE" w:rsidRDefault="00980350" w:rsidP="00980350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ba-RU" w:eastAsia="ru-RU"/>
              </w:rPr>
            </w:pPr>
            <w:r w:rsidRPr="0098035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>Класс ниндәй?-</w:t>
            </w:r>
            <w:r w:rsidRPr="00BE28CE">
              <w:rPr>
                <w:rFonts w:ascii="Times New Roman" w:hAnsi="Times New Roman"/>
                <w:bCs/>
                <w:sz w:val="24"/>
                <w:szCs w:val="24"/>
                <w:lang w:val="ba-RU" w:eastAsia="ru-RU"/>
              </w:rPr>
              <w:t xml:space="preserve">1 </w:t>
            </w:r>
            <w:r w:rsidRPr="00980350">
              <w:rPr>
                <w:rFonts w:ascii="Times New Roman" w:hAnsi="Times New Roman"/>
                <w:sz w:val="24"/>
                <w:szCs w:val="24"/>
                <w:lang w:val="tt-RU"/>
              </w:rPr>
              <w:t>сәғәт</w:t>
            </w:r>
          </w:p>
        </w:tc>
        <w:tc>
          <w:tcPr>
            <w:tcW w:w="5954" w:type="dxa"/>
          </w:tcPr>
          <w:p w:rsidR="00A73BB1" w:rsidRPr="00AE6EC8" w:rsidRDefault="00A73BB1" w:rsidP="00AE6EC8">
            <w:pPr>
              <w:pStyle w:val="a4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AE6EC8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Мин һөнәр һайлайым </w:t>
            </w:r>
            <w:r w:rsidR="00BE28CE">
              <w:rPr>
                <w:rFonts w:ascii="Times New Roman" w:hAnsi="Times New Roman"/>
                <w:sz w:val="24"/>
                <w:szCs w:val="24"/>
                <w:lang w:val="ba-RU"/>
              </w:rPr>
              <w:t>-</w:t>
            </w:r>
            <w:r w:rsidRPr="00AE6EC8">
              <w:rPr>
                <w:rFonts w:ascii="Times New Roman" w:hAnsi="Times New Roman"/>
                <w:sz w:val="24"/>
                <w:szCs w:val="24"/>
                <w:lang w:val="ba-RU"/>
              </w:rPr>
              <w:t>3</w:t>
            </w:r>
            <w:r w:rsidRPr="00AE6EC8">
              <w:rPr>
                <w:rFonts w:ascii="Times New Roman" w:hAnsi="Times New Roman"/>
                <w:sz w:val="24"/>
                <w:szCs w:val="24"/>
                <w:lang w:val="be-BY"/>
              </w:rPr>
              <w:t>сәғәт.</w:t>
            </w:r>
          </w:p>
          <w:p w:rsidR="00980350" w:rsidRPr="00AE6EC8" w:rsidRDefault="00980350" w:rsidP="00AE6EC8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4819" w:type="dxa"/>
          </w:tcPr>
          <w:p w:rsidR="00980350" w:rsidRPr="00AE6EC8" w:rsidRDefault="00AE6EC8" w:rsidP="00AE6EC8">
            <w:pPr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AE6EC8">
              <w:rPr>
                <w:rFonts w:ascii="Times New Roman" w:hAnsi="Times New Roman"/>
                <w:sz w:val="24"/>
                <w:szCs w:val="24"/>
                <w:lang w:val="ba-RU"/>
              </w:rPr>
              <w:t>Йыл миҙгелдәре һәм һауа торошо тураһында һөйләшәбеҙ</w:t>
            </w:r>
            <w:r w:rsidR="00BE28CE">
              <w:rPr>
                <w:rFonts w:ascii="Times New Roman" w:hAnsi="Times New Roman"/>
                <w:sz w:val="24"/>
                <w:szCs w:val="24"/>
                <w:lang w:val="ba-RU"/>
              </w:rPr>
              <w:t>. -</w:t>
            </w:r>
            <w:r w:rsidRPr="00AE6EC8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 </w:t>
            </w:r>
            <w:r w:rsidRPr="00AE6EC8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4 </w:t>
            </w:r>
            <w:r w:rsidRPr="00AE6EC8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сәғәт.</w:t>
            </w:r>
          </w:p>
        </w:tc>
      </w:tr>
      <w:tr w:rsidR="00980350" w:rsidRPr="00CC609B" w:rsidTr="00AE6EC8">
        <w:tc>
          <w:tcPr>
            <w:tcW w:w="4077" w:type="dxa"/>
          </w:tcPr>
          <w:p w:rsidR="00980350" w:rsidRPr="00980350" w:rsidRDefault="00980350" w:rsidP="00980350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  <w:r w:rsidRPr="0098035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>Мин мәктәпкә йыйынам-</w:t>
            </w:r>
            <w:r w:rsidRPr="00980350">
              <w:rPr>
                <w:rFonts w:ascii="Times New Roman" w:hAnsi="Times New Roman"/>
                <w:bCs/>
                <w:sz w:val="24"/>
                <w:szCs w:val="24"/>
                <w:lang w:val="ba-RU" w:eastAsia="ru-RU"/>
              </w:rPr>
              <w:t>7</w:t>
            </w:r>
            <w:r w:rsidRPr="00BE28CE">
              <w:rPr>
                <w:rFonts w:ascii="Times New Roman" w:hAnsi="Times New Roman"/>
                <w:bCs/>
                <w:sz w:val="24"/>
                <w:szCs w:val="24"/>
                <w:lang w:val="ba-RU" w:eastAsia="ru-RU"/>
              </w:rPr>
              <w:t xml:space="preserve"> </w:t>
            </w:r>
            <w:r w:rsidRPr="00980350">
              <w:rPr>
                <w:rFonts w:ascii="Times New Roman" w:hAnsi="Times New Roman"/>
                <w:sz w:val="24"/>
                <w:szCs w:val="24"/>
                <w:lang w:val="tt-RU"/>
              </w:rPr>
              <w:t>сәғәт</w:t>
            </w:r>
          </w:p>
        </w:tc>
        <w:tc>
          <w:tcPr>
            <w:tcW w:w="5954" w:type="dxa"/>
          </w:tcPr>
          <w:p w:rsidR="00980350" w:rsidRPr="00AE6EC8" w:rsidRDefault="00AE6EC8" w:rsidP="00AE6EC8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AE6EC8"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  <w:t xml:space="preserve">Мин тәбиғәтте яратам </w:t>
            </w:r>
            <w:r w:rsidR="00BE28CE"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  <w:t xml:space="preserve">- </w:t>
            </w:r>
            <w:r w:rsidRPr="00AE6EC8"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  <w:t xml:space="preserve">8 </w:t>
            </w:r>
            <w:r w:rsidRPr="00AE6EC8">
              <w:rPr>
                <w:rFonts w:ascii="Times New Roman" w:hAnsi="Times New Roman"/>
                <w:sz w:val="24"/>
                <w:szCs w:val="24"/>
                <w:lang w:val="be-BY"/>
              </w:rPr>
              <w:t>сәғәт.</w:t>
            </w:r>
          </w:p>
        </w:tc>
        <w:tc>
          <w:tcPr>
            <w:tcW w:w="4819" w:type="dxa"/>
          </w:tcPr>
          <w:p w:rsidR="00980350" w:rsidRPr="00AE6EC8" w:rsidRDefault="00AE6EC8" w:rsidP="00AE6EC8">
            <w:pPr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AE6EC8">
              <w:rPr>
                <w:rFonts w:ascii="Times New Roman" w:hAnsi="Times New Roman"/>
                <w:sz w:val="24"/>
                <w:szCs w:val="24"/>
                <w:lang w:val="ba-RU"/>
              </w:rPr>
              <w:t>Төрлө хәлдәр тураһында һөйләшәбеҙ</w:t>
            </w:r>
            <w:r w:rsidR="00BE28CE">
              <w:rPr>
                <w:rFonts w:ascii="Times New Roman" w:hAnsi="Times New Roman"/>
                <w:sz w:val="24"/>
                <w:szCs w:val="24"/>
                <w:lang w:val="ba-RU"/>
              </w:rPr>
              <w:t>. -</w:t>
            </w:r>
            <w:r w:rsidRPr="00AE6EC8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 </w:t>
            </w:r>
            <w:r w:rsidRPr="00AE6EC8">
              <w:rPr>
                <w:rFonts w:ascii="Times New Roman" w:hAnsi="Times New Roman"/>
                <w:sz w:val="24"/>
                <w:szCs w:val="24"/>
                <w:lang w:val="be-BY"/>
              </w:rPr>
              <w:t>3</w:t>
            </w:r>
            <w:r w:rsidRPr="00AE6EC8">
              <w:rPr>
                <w:rFonts w:ascii="Times New Roman" w:eastAsia="Calibri" w:hAnsi="Times New Roman"/>
                <w:sz w:val="24"/>
                <w:szCs w:val="24"/>
                <w:lang w:val="be-BY"/>
              </w:rPr>
              <w:t>сәғәт.</w:t>
            </w:r>
          </w:p>
        </w:tc>
      </w:tr>
      <w:tr w:rsidR="00980350" w:rsidRPr="0047539B" w:rsidTr="00AE6EC8">
        <w:tc>
          <w:tcPr>
            <w:tcW w:w="4077" w:type="dxa"/>
          </w:tcPr>
          <w:p w:rsidR="00980350" w:rsidRPr="00980350" w:rsidRDefault="00980350" w:rsidP="00980350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  <w:r w:rsidRPr="00980350">
              <w:rPr>
                <w:rFonts w:ascii="Times New Roman" w:hAnsi="Times New Roman"/>
                <w:sz w:val="24"/>
                <w:szCs w:val="24"/>
                <w:lang w:val="tt-RU"/>
              </w:rPr>
              <w:t>Минең уйынсы</w:t>
            </w:r>
            <w:r w:rsidRPr="00980350">
              <w:rPr>
                <w:rFonts w:ascii="Cambria Math" w:hAnsi="Cambria Math" w:cs="Cambria Math"/>
                <w:sz w:val="24"/>
                <w:szCs w:val="24"/>
                <w:lang w:val="tt-RU"/>
              </w:rPr>
              <w:t>ҡ</w:t>
            </w:r>
            <w:r w:rsidRPr="00980350">
              <w:rPr>
                <w:rFonts w:ascii="Times New Roman" w:hAnsi="Times New Roman"/>
                <w:sz w:val="24"/>
                <w:szCs w:val="24"/>
                <w:lang w:val="tt-RU"/>
              </w:rPr>
              <w:t>тарым – 7 сәғәт</w:t>
            </w:r>
          </w:p>
        </w:tc>
        <w:tc>
          <w:tcPr>
            <w:tcW w:w="5954" w:type="dxa"/>
          </w:tcPr>
          <w:p w:rsidR="00980350" w:rsidRPr="00AE6EC8" w:rsidRDefault="00AE6EC8" w:rsidP="00AE6EC8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AE6EC8"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  <w:t>Минең яратҡан миҙгелем</w:t>
            </w:r>
            <w:r w:rsidRPr="00AE6EC8">
              <w:rPr>
                <w:rStyle w:val="FontStyle12"/>
                <w:rFonts w:ascii="Times New Roman" w:hAnsi="Times New Roman"/>
                <w:b w:val="0"/>
                <w:i/>
                <w:noProof/>
                <w:sz w:val="24"/>
                <w:szCs w:val="24"/>
                <w:lang w:val="ba-RU"/>
              </w:rPr>
              <w:t xml:space="preserve">. </w:t>
            </w:r>
            <w:r w:rsidRPr="00AE6EC8"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  <w:t>Минең гардеробым.</w:t>
            </w:r>
            <w:r w:rsidR="00BE28CE"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  <w:t>-</w:t>
            </w:r>
            <w:r w:rsidRPr="00AE6EC8"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  <w:t xml:space="preserve"> 6  </w:t>
            </w:r>
            <w:r w:rsidRPr="00AE6EC8">
              <w:rPr>
                <w:rFonts w:ascii="Times New Roman" w:hAnsi="Times New Roman"/>
                <w:sz w:val="24"/>
                <w:szCs w:val="24"/>
                <w:lang w:val="be-BY"/>
              </w:rPr>
              <w:t>сәғәт.</w:t>
            </w:r>
          </w:p>
        </w:tc>
        <w:tc>
          <w:tcPr>
            <w:tcW w:w="4819" w:type="dxa"/>
          </w:tcPr>
          <w:p w:rsidR="00980350" w:rsidRPr="00AE6EC8" w:rsidRDefault="00AE6EC8" w:rsidP="00AE6EC8">
            <w:pPr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AE6EC8">
              <w:rPr>
                <w:rFonts w:ascii="Times New Roman" w:hAnsi="Times New Roman"/>
                <w:sz w:val="24"/>
                <w:szCs w:val="24"/>
                <w:lang w:val="ba-RU"/>
              </w:rPr>
              <w:t>Һатып алырға өйрәнәм</w:t>
            </w:r>
            <w:r w:rsidR="00BE28CE">
              <w:rPr>
                <w:rFonts w:ascii="Times New Roman" w:hAnsi="Times New Roman"/>
                <w:sz w:val="24"/>
                <w:szCs w:val="24"/>
                <w:lang w:val="ba-RU"/>
              </w:rPr>
              <w:t>. -</w:t>
            </w:r>
            <w:r w:rsidRPr="00AE6EC8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 3</w:t>
            </w:r>
            <w:r w:rsidRPr="00AE6EC8">
              <w:rPr>
                <w:rFonts w:ascii="Times New Roman" w:hAnsi="Times New Roman"/>
                <w:sz w:val="24"/>
                <w:szCs w:val="24"/>
                <w:lang w:val="be-BY"/>
              </w:rPr>
              <w:t>сәғәт.</w:t>
            </w:r>
          </w:p>
        </w:tc>
      </w:tr>
      <w:tr w:rsidR="00980350" w:rsidRPr="0047539B" w:rsidTr="00AE6EC8">
        <w:trPr>
          <w:trHeight w:val="264"/>
        </w:trPr>
        <w:tc>
          <w:tcPr>
            <w:tcW w:w="4077" w:type="dxa"/>
          </w:tcPr>
          <w:p w:rsidR="00980350" w:rsidRPr="00980350" w:rsidRDefault="00980350" w:rsidP="00980350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  <w:r w:rsidRPr="00980350">
              <w:rPr>
                <w:rFonts w:ascii="Times New Roman" w:hAnsi="Times New Roman"/>
                <w:sz w:val="24"/>
                <w:szCs w:val="24"/>
                <w:lang w:val="tt-RU"/>
              </w:rPr>
              <w:t>Минең кескәй ду</w:t>
            </w:r>
            <w:r w:rsidRPr="00980350">
              <w:rPr>
                <w:rFonts w:ascii="Cambria Math" w:hAnsi="Cambria Math" w:cs="Cambria Math"/>
                <w:sz w:val="24"/>
                <w:szCs w:val="24"/>
                <w:lang w:val="tt-RU"/>
              </w:rPr>
              <w:t>ҫ</w:t>
            </w:r>
            <w:r w:rsidRPr="00980350">
              <w:rPr>
                <w:rFonts w:ascii="Times New Roman" w:hAnsi="Times New Roman"/>
                <w:sz w:val="24"/>
                <w:szCs w:val="24"/>
                <w:lang w:val="tt-RU"/>
              </w:rPr>
              <w:t>тарым – 2 сәғәт</w:t>
            </w:r>
          </w:p>
        </w:tc>
        <w:tc>
          <w:tcPr>
            <w:tcW w:w="5954" w:type="dxa"/>
          </w:tcPr>
          <w:p w:rsidR="00980350" w:rsidRPr="00AE6EC8" w:rsidRDefault="00AE6EC8" w:rsidP="00AE6EC8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AE6EC8"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  <w:t>Минең тыуған көнөм. Мин –сәйәхәтсе.</w:t>
            </w:r>
            <w:r w:rsidR="00BE28CE"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  <w:t>-</w:t>
            </w:r>
            <w:r w:rsidRPr="00AE6EC8"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  <w:t xml:space="preserve"> 5</w:t>
            </w:r>
            <w:r w:rsidRPr="00AE6EC8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 xml:space="preserve"> </w:t>
            </w:r>
            <w:r w:rsidRPr="00AE6EC8">
              <w:rPr>
                <w:rFonts w:ascii="Times New Roman" w:hAnsi="Times New Roman"/>
                <w:sz w:val="24"/>
                <w:szCs w:val="24"/>
                <w:lang w:val="be-BY"/>
              </w:rPr>
              <w:t>сәғәт.</w:t>
            </w:r>
          </w:p>
        </w:tc>
        <w:tc>
          <w:tcPr>
            <w:tcW w:w="4819" w:type="dxa"/>
          </w:tcPr>
          <w:p w:rsidR="00980350" w:rsidRPr="0047539B" w:rsidRDefault="00980350" w:rsidP="0047539B">
            <w:pPr>
              <w:rPr>
                <w:rFonts w:ascii="Times New Roman" w:hAnsi="Times New Roman"/>
                <w:b/>
                <w:sz w:val="24"/>
                <w:szCs w:val="24"/>
                <w:lang w:val="ba-RU"/>
              </w:rPr>
            </w:pPr>
          </w:p>
        </w:tc>
      </w:tr>
      <w:tr w:rsidR="00980350" w:rsidRPr="0047539B" w:rsidTr="00AE6EC8">
        <w:tc>
          <w:tcPr>
            <w:tcW w:w="4077" w:type="dxa"/>
          </w:tcPr>
          <w:p w:rsidR="00980350" w:rsidRPr="00980350" w:rsidRDefault="00980350" w:rsidP="00980350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  <w:r w:rsidRPr="00980350">
              <w:rPr>
                <w:rFonts w:ascii="Times New Roman" w:hAnsi="Times New Roman"/>
                <w:sz w:val="24"/>
                <w:szCs w:val="24"/>
                <w:lang w:val="tt-RU"/>
              </w:rPr>
              <w:t>Мин ял итәм-2 сәғәт</w:t>
            </w:r>
          </w:p>
        </w:tc>
        <w:tc>
          <w:tcPr>
            <w:tcW w:w="5954" w:type="dxa"/>
          </w:tcPr>
          <w:p w:rsidR="00980350" w:rsidRPr="001769E0" w:rsidRDefault="00980350" w:rsidP="00953187">
            <w:pPr>
              <w:pStyle w:val="a4"/>
              <w:jc w:val="center"/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4819" w:type="dxa"/>
          </w:tcPr>
          <w:p w:rsidR="00980350" w:rsidRDefault="00980350" w:rsidP="0047539B">
            <w:pPr>
              <w:rPr>
                <w:rFonts w:ascii="Times New Roman" w:hAnsi="Times New Roman"/>
                <w:b/>
                <w:sz w:val="24"/>
                <w:szCs w:val="24"/>
                <w:lang w:val="ba-RU"/>
              </w:rPr>
            </w:pPr>
          </w:p>
        </w:tc>
      </w:tr>
      <w:tr w:rsidR="00980350" w:rsidRPr="0047539B" w:rsidTr="00AE6EC8">
        <w:tc>
          <w:tcPr>
            <w:tcW w:w="4077" w:type="dxa"/>
          </w:tcPr>
          <w:p w:rsidR="00980350" w:rsidRPr="00980350" w:rsidRDefault="00980350" w:rsidP="00980350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  <w:r w:rsidRPr="0098035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Үтелгәндәр</w:t>
            </w:r>
            <w:r w:rsidRPr="00980350">
              <w:rPr>
                <w:rFonts w:ascii="Cambria Math" w:hAnsi="Cambria Math" w:cs="Cambria Math"/>
                <w:bCs/>
                <w:sz w:val="24"/>
                <w:szCs w:val="24"/>
                <w:lang w:val="tt-RU" w:eastAsia="ru-RU"/>
              </w:rPr>
              <w:t>ҙ</w:t>
            </w:r>
            <w:r w:rsidRPr="0098035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 xml:space="preserve">е </w:t>
            </w:r>
            <w:r w:rsidRPr="00980350">
              <w:rPr>
                <w:rFonts w:ascii="Cambria Math" w:hAnsi="Cambria Math" w:cs="Cambria Math"/>
                <w:bCs/>
                <w:sz w:val="24"/>
                <w:szCs w:val="24"/>
                <w:lang w:val="tt-RU" w:eastAsia="ru-RU"/>
              </w:rPr>
              <w:t>ҡ</w:t>
            </w:r>
            <w:r w:rsidRPr="0098035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 xml:space="preserve">абатлау-5 </w:t>
            </w:r>
            <w:r w:rsidRPr="00980350">
              <w:rPr>
                <w:rFonts w:ascii="Times New Roman" w:hAnsi="Times New Roman"/>
                <w:sz w:val="24"/>
                <w:szCs w:val="24"/>
                <w:lang w:val="tt-RU"/>
              </w:rPr>
              <w:t>сәғәт</w:t>
            </w:r>
          </w:p>
        </w:tc>
        <w:tc>
          <w:tcPr>
            <w:tcW w:w="5954" w:type="dxa"/>
          </w:tcPr>
          <w:p w:rsidR="00980350" w:rsidRPr="001769E0" w:rsidRDefault="00980350" w:rsidP="00953187">
            <w:pPr>
              <w:pStyle w:val="a4"/>
              <w:jc w:val="center"/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4819" w:type="dxa"/>
          </w:tcPr>
          <w:p w:rsidR="00980350" w:rsidRDefault="00980350" w:rsidP="0047539B">
            <w:pPr>
              <w:rPr>
                <w:rFonts w:ascii="Times New Roman" w:hAnsi="Times New Roman"/>
                <w:b/>
                <w:sz w:val="24"/>
                <w:szCs w:val="24"/>
                <w:lang w:val="ba-RU"/>
              </w:rPr>
            </w:pPr>
          </w:p>
        </w:tc>
      </w:tr>
    </w:tbl>
    <w:p w:rsidR="00BB410F" w:rsidRPr="0047539B" w:rsidRDefault="00BB410F" w:rsidP="00BB410F">
      <w:pPr>
        <w:spacing w:after="0" w:line="240" w:lineRule="auto"/>
        <w:rPr>
          <w:rFonts w:ascii="Times New Roman" w:hAnsi="Times New Roman"/>
          <w:b/>
          <w:sz w:val="24"/>
          <w:szCs w:val="24"/>
          <w:lang w:val="ba-RU"/>
        </w:rPr>
      </w:pPr>
    </w:p>
    <w:p w:rsidR="00BB410F" w:rsidRPr="0047539B" w:rsidRDefault="00BB410F" w:rsidP="00BB410F">
      <w:pPr>
        <w:spacing w:after="0" w:line="240" w:lineRule="auto"/>
        <w:rPr>
          <w:rFonts w:ascii="Times New Roman" w:hAnsi="Times New Roman"/>
          <w:b/>
          <w:sz w:val="24"/>
          <w:szCs w:val="24"/>
          <w:lang w:val="ba-RU"/>
        </w:rPr>
      </w:pPr>
    </w:p>
    <w:p w:rsidR="00BB410F" w:rsidRPr="0047539B" w:rsidRDefault="00BB410F" w:rsidP="00BB410F">
      <w:pPr>
        <w:spacing w:after="0" w:line="240" w:lineRule="auto"/>
        <w:rPr>
          <w:rFonts w:ascii="Times New Roman" w:hAnsi="Times New Roman"/>
          <w:b/>
          <w:sz w:val="24"/>
          <w:szCs w:val="24"/>
          <w:lang w:val="ba-RU"/>
        </w:rPr>
      </w:pPr>
    </w:p>
    <w:p w:rsidR="00BB410F" w:rsidRPr="0047539B" w:rsidRDefault="00BB410F" w:rsidP="00BB410F">
      <w:pPr>
        <w:spacing w:after="0" w:line="240" w:lineRule="auto"/>
        <w:rPr>
          <w:rFonts w:ascii="Times New Roman" w:hAnsi="Times New Roman"/>
          <w:b/>
          <w:sz w:val="24"/>
          <w:szCs w:val="24"/>
          <w:lang w:val="ba-RU"/>
        </w:rPr>
      </w:pPr>
    </w:p>
    <w:p w:rsidR="00BB410F" w:rsidRPr="0047539B" w:rsidRDefault="00BB410F" w:rsidP="00BB410F">
      <w:pPr>
        <w:spacing w:after="0" w:line="240" w:lineRule="auto"/>
        <w:rPr>
          <w:rFonts w:ascii="Times New Roman" w:hAnsi="Times New Roman"/>
          <w:b/>
          <w:sz w:val="24"/>
          <w:szCs w:val="24"/>
          <w:lang w:val="ba-RU"/>
        </w:rPr>
      </w:pPr>
    </w:p>
    <w:p w:rsidR="00BB410F" w:rsidRPr="0047539B" w:rsidRDefault="00BB410F" w:rsidP="00BB410F">
      <w:pPr>
        <w:spacing w:after="0" w:line="240" w:lineRule="auto"/>
        <w:rPr>
          <w:rFonts w:ascii="Times New Roman" w:hAnsi="Times New Roman"/>
          <w:b/>
          <w:sz w:val="24"/>
          <w:szCs w:val="24"/>
          <w:lang w:val="ba-RU"/>
        </w:rPr>
      </w:pPr>
    </w:p>
    <w:p w:rsidR="00BB410F" w:rsidRPr="0047539B" w:rsidRDefault="00BB410F" w:rsidP="00BB410F">
      <w:pPr>
        <w:spacing w:after="0" w:line="240" w:lineRule="auto"/>
        <w:rPr>
          <w:rFonts w:ascii="Times New Roman" w:hAnsi="Times New Roman"/>
          <w:b/>
          <w:sz w:val="24"/>
          <w:szCs w:val="24"/>
          <w:lang w:val="ba-RU"/>
        </w:rPr>
      </w:pPr>
    </w:p>
    <w:p w:rsidR="00BB410F" w:rsidRDefault="00BB410F" w:rsidP="00BB410F">
      <w:pPr>
        <w:spacing w:after="0" w:line="240" w:lineRule="auto"/>
        <w:rPr>
          <w:rFonts w:ascii="Times New Roman" w:hAnsi="Times New Roman"/>
          <w:b/>
          <w:sz w:val="24"/>
          <w:szCs w:val="24"/>
          <w:lang w:val="ba-RU"/>
        </w:rPr>
      </w:pPr>
    </w:p>
    <w:p w:rsidR="00BE28CE" w:rsidRDefault="00BE28CE" w:rsidP="00BB410F">
      <w:pPr>
        <w:spacing w:after="0" w:line="240" w:lineRule="auto"/>
        <w:rPr>
          <w:rFonts w:ascii="Times New Roman" w:hAnsi="Times New Roman"/>
          <w:b/>
          <w:sz w:val="24"/>
          <w:szCs w:val="24"/>
          <w:lang w:val="ba-RU"/>
        </w:rPr>
      </w:pPr>
    </w:p>
    <w:p w:rsidR="00BE28CE" w:rsidRDefault="00BE28CE" w:rsidP="00BB410F">
      <w:pPr>
        <w:spacing w:after="0" w:line="240" w:lineRule="auto"/>
        <w:rPr>
          <w:rFonts w:ascii="Times New Roman" w:hAnsi="Times New Roman"/>
          <w:b/>
          <w:sz w:val="24"/>
          <w:szCs w:val="24"/>
          <w:lang w:val="ba-RU"/>
        </w:rPr>
      </w:pPr>
    </w:p>
    <w:p w:rsidR="00BE28CE" w:rsidRDefault="00BE28CE" w:rsidP="00BB410F">
      <w:pPr>
        <w:spacing w:after="0" w:line="240" w:lineRule="auto"/>
        <w:rPr>
          <w:rFonts w:ascii="Times New Roman" w:hAnsi="Times New Roman"/>
          <w:b/>
          <w:sz w:val="24"/>
          <w:szCs w:val="24"/>
          <w:lang w:val="ba-RU"/>
        </w:rPr>
      </w:pPr>
    </w:p>
    <w:p w:rsidR="00BE28CE" w:rsidRDefault="00BE28CE" w:rsidP="00BB410F">
      <w:pPr>
        <w:spacing w:after="0" w:line="240" w:lineRule="auto"/>
        <w:rPr>
          <w:rFonts w:ascii="Times New Roman" w:hAnsi="Times New Roman"/>
          <w:b/>
          <w:sz w:val="24"/>
          <w:szCs w:val="24"/>
          <w:lang w:val="ba-RU"/>
        </w:rPr>
      </w:pPr>
    </w:p>
    <w:p w:rsidR="00BE28CE" w:rsidRDefault="00BE28CE" w:rsidP="00BB410F">
      <w:pPr>
        <w:spacing w:after="0" w:line="240" w:lineRule="auto"/>
        <w:rPr>
          <w:rFonts w:ascii="Times New Roman" w:hAnsi="Times New Roman"/>
          <w:b/>
          <w:sz w:val="24"/>
          <w:szCs w:val="24"/>
          <w:lang w:val="ba-RU"/>
        </w:rPr>
      </w:pPr>
    </w:p>
    <w:p w:rsidR="00BE28CE" w:rsidRDefault="00BE28CE" w:rsidP="00BB410F">
      <w:pPr>
        <w:spacing w:after="0" w:line="240" w:lineRule="auto"/>
        <w:rPr>
          <w:rFonts w:ascii="Times New Roman" w:hAnsi="Times New Roman"/>
          <w:b/>
          <w:sz w:val="24"/>
          <w:szCs w:val="24"/>
          <w:lang w:val="ba-RU"/>
        </w:rPr>
      </w:pPr>
    </w:p>
    <w:p w:rsidR="00BE28CE" w:rsidRDefault="00BE28CE" w:rsidP="00BB410F">
      <w:pPr>
        <w:spacing w:after="0" w:line="240" w:lineRule="auto"/>
        <w:rPr>
          <w:rFonts w:ascii="Times New Roman" w:hAnsi="Times New Roman"/>
          <w:b/>
          <w:sz w:val="24"/>
          <w:szCs w:val="24"/>
          <w:lang w:val="ba-RU"/>
        </w:rPr>
      </w:pPr>
    </w:p>
    <w:p w:rsidR="00BE28CE" w:rsidRDefault="00BE28CE" w:rsidP="00BB410F">
      <w:pPr>
        <w:spacing w:after="0" w:line="240" w:lineRule="auto"/>
        <w:rPr>
          <w:rFonts w:ascii="Times New Roman" w:hAnsi="Times New Roman"/>
          <w:b/>
          <w:sz w:val="24"/>
          <w:szCs w:val="24"/>
          <w:lang w:val="ba-RU"/>
        </w:rPr>
      </w:pPr>
    </w:p>
    <w:p w:rsidR="00BE28CE" w:rsidRDefault="00BE28CE" w:rsidP="00BB410F">
      <w:pPr>
        <w:spacing w:after="0" w:line="240" w:lineRule="auto"/>
        <w:rPr>
          <w:rFonts w:ascii="Times New Roman" w:hAnsi="Times New Roman"/>
          <w:b/>
          <w:sz w:val="24"/>
          <w:szCs w:val="24"/>
          <w:lang w:val="ba-RU"/>
        </w:rPr>
      </w:pPr>
    </w:p>
    <w:p w:rsidR="00BE28CE" w:rsidRDefault="00BE28CE" w:rsidP="00BB410F">
      <w:pPr>
        <w:spacing w:after="0" w:line="240" w:lineRule="auto"/>
        <w:rPr>
          <w:rFonts w:ascii="Times New Roman" w:hAnsi="Times New Roman"/>
          <w:b/>
          <w:sz w:val="24"/>
          <w:szCs w:val="24"/>
          <w:lang w:val="ba-RU"/>
        </w:rPr>
      </w:pPr>
    </w:p>
    <w:p w:rsidR="00BE28CE" w:rsidRPr="002C3B13" w:rsidRDefault="00BE28CE" w:rsidP="00BB410F">
      <w:pPr>
        <w:spacing w:after="0" w:line="240" w:lineRule="auto"/>
        <w:rPr>
          <w:rFonts w:ascii="Times New Roman" w:hAnsi="Times New Roman"/>
          <w:b/>
          <w:sz w:val="24"/>
          <w:szCs w:val="24"/>
          <w:lang w:val="ba-RU"/>
        </w:rPr>
      </w:pPr>
    </w:p>
    <w:p w:rsidR="00BB410F" w:rsidRPr="0047539B" w:rsidRDefault="00BB410F" w:rsidP="00BB410F">
      <w:pPr>
        <w:spacing w:after="0" w:line="240" w:lineRule="auto"/>
        <w:rPr>
          <w:rFonts w:ascii="Times New Roman" w:hAnsi="Times New Roman"/>
          <w:b/>
          <w:sz w:val="24"/>
          <w:szCs w:val="24"/>
          <w:lang w:val="ba-RU"/>
        </w:rPr>
      </w:pPr>
    </w:p>
    <w:p w:rsidR="00BB410F" w:rsidRPr="001769E0" w:rsidRDefault="00BB410F" w:rsidP="00BB41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769E0">
        <w:rPr>
          <w:rFonts w:ascii="Times New Roman" w:hAnsi="Times New Roman"/>
          <w:b/>
          <w:sz w:val="24"/>
          <w:szCs w:val="24"/>
        </w:rPr>
        <w:t>Календар-тематик план</w:t>
      </w:r>
    </w:p>
    <w:p w:rsidR="00BB410F" w:rsidRPr="001769E0" w:rsidRDefault="00BB410F" w:rsidP="00BB41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e-BY"/>
        </w:rPr>
      </w:pPr>
      <w:r w:rsidRPr="001769E0">
        <w:rPr>
          <w:rFonts w:ascii="Times New Roman" w:hAnsi="Times New Roman"/>
          <w:b/>
          <w:sz w:val="24"/>
          <w:szCs w:val="24"/>
        </w:rPr>
        <w:t>2</w:t>
      </w:r>
      <w:r w:rsidRPr="001769E0">
        <w:rPr>
          <w:rFonts w:ascii="Times New Roman" w:hAnsi="Times New Roman"/>
          <w:b/>
          <w:sz w:val="24"/>
          <w:szCs w:val="24"/>
          <w:lang w:val="be-BY"/>
        </w:rPr>
        <w:t xml:space="preserve"> класс (башҡорт теле). Аҙнаға 1 сәғәт.</w:t>
      </w:r>
    </w:p>
    <w:p w:rsidR="00BB410F" w:rsidRPr="001769E0" w:rsidRDefault="00BB410F" w:rsidP="00BB410F">
      <w:pPr>
        <w:suppressAutoHyphens w:val="0"/>
        <w:spacing w:after="0" w:line="240" w:lineRule="auto"/>
        <w:contextualSpacing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Style w:val="a7"/>
        <w:tblW w:w="15559" w:type="dxa"/>
        <w:tblLook w:val="04A0" w:firstRow="1" w:lastRow="0" w:firstColumn="1" w:lastColumn="0" w:noHBand="0" w:noVBand="1"/>
      </w:tblPr>
      <w:tblGrid>
        <w:gridCol w:w="957"/>
        <w:gridCol w:w="1588"/>
        <w:gridCol w:w="1555"/>
        <w:gridCol w:w="9900"/>
        <w:gridCol w:w="1559"/>
      </w:tblGrid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№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769E0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Дата</w:t>
            </w: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Фактик дата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Дәрестәр темаһы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1769E0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Иҫкәрмә</w:t>
            </w: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Таныш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 xml:space="preserve">ыу.          </w:t>
            </w:r>
            <w:r w:rsidRPr="001769E0">
              <w:rPr>
                <w:rFonts w:ascii="Times New Roman" w:hAnsi="Times New Roman"/>
                <w:sz w:val="24"/>
                <w:szCs w:val="24"/>
                <w:lang w:val="be-BY"/>
              </w:rPr>
              <w:t>Һин кем? Һе</w:t>
            </w:r>
            <w:r w:rsidRPr="001769E0">
              <w:rPr>
                <w:rFonts w:ascii="Cambria Math" w:hAnsi="Cambria Math" w:cs="Cambria Math"/>
                <w:sz w:val="24"/>
                <w:szCs w:val="24"/>
                <w:lang w:val="be-BY"/>
              </w:rPr>
              <w:t>ҙ</w:t>
            </w:r>
            <w:r w:rsidRPr="001769E0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кем? Һинең исемең кем(нисек)?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/>
                <w:sz w:val="24"/>
                <w:szCs w:val="24"/>
                <w:lang w:val="be-BY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Таныш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>ыу.</w:t>
            </w:r>
            <w:r w:rsidRPr="001769E0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 xml:space="preserve">     </w:t>
            </w:r>
            <w:r w:rsidRPr="001769E0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Һин </w:t>
            </w:r>
            <w:r w:rsidRPr="001769E0">
              <w:rPr>
                <w:rFonts w:ascii="Cambria Math" w:hAnsi="Cambria Math" w:cs="Cambria Math"/>
                <w:sz w:val="24"/>
                <w:szCs w:val="24"/>
                <w:lang w:val="be-BY"/>
              </w:rPr>
              <w:t>ҡ</w:t>
            </w:r>
            <w:r w:rsidRPr="001769E0">
              <w:rPr>
                <w:rFonts w:ascii="Times New Roman" w:hAnsi="Times New Roman"/>
                <w:sz w:val="24"/>
                <w:szCs w:val="24"/>
                <w:lang w:val="be-BY"/>
              </w:rPr>
              <w:t>ай</w:t>
            </w:r>
            <w:r w:rsidRPr="001769E0">
              <w:rPr>
                <w:rFonts w:ascii="Cambria Math" w:hAnsi="Cambria Math" w:cs="Cambria Math"/>
                <w:sz w:val="24"/>
                <w:szCs w:val="24"/>
                <w:lang w:val="be-BY"/>
              </w:rPr>
              <w:t>ҙ</w:t>
            </w:r>
            <w:r w:rsidRPr="001769E0">
              <w:rPr>
                <w:rFonts w:ascii="Times New Roman" w:hAnsi="Times New Roman"/>
                <w:sz w:val="24"/>
                <w:szCs w:val="24"/>
                <w:lang w:val="be-BY"/>
              </w:rPr>
              <w:t>а йәшәйһең? Һиңә нисә йәш?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  <w:r w:rsidRPr="001769E0">
              <w:rPr>
                <w:rFonts w:ascii="Times New Roman" w:eastAsia="MS Mincho" w:hAnsi="Times New Roman"/>
                <w:b/>
                <w:sz w:val="24"/>
                <w:szCs w:val="24"/>
                <w:lang w:val="tt-RU"/>
              </w:rPr>
              <w:t>Был мин</w:t>
            </w:r>
            <w:r w:rsidRPr="001769E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-</w:t>
            </w:r>
            <w:r w:rsidRPr="001769E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1769E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сәғәт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Тән өлөштәре. 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4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tt-RU"/>
              </w:rPr>
              <w:t>Тән өлөштәре. Рәсимә Ура</w:t>
            </w:r>
            <w:r w:rsidRPr="001769E0">
              <w:rPr>
                <w:rFonts w:ascii="Cambria Math" w:hAnsi="Cambria Math" w:cs="Cambria Math"/>
                <w:sz w:val="24"/>
                <w:szCs w:val="24"/>
                <w:lang w:val="tt-RU"/>
              </w:rPr>
              <w:t>ҡ</w:t>
            </w:r>
            <w:r w:rsidRPr="001769E0">
              <w:rPr>
                <w:rFonts w:ascii="Times New Roman" w:hAnsi="Times New Roman"/>
                <w:sz w:val="24"/>
                <w:szCs w:val="24"/>
                <w:lang w:val="tt-RU"/>
              </w:rPr>
              <w:t>сина. Был мин. Йома</w:t>
            </w:r>
            <w:r w:rsidRPr="001769E0">
              <w:rPr>
                <w:rFonts w:ascii="Cambria Math" w:hAnsi="Cambria Math" w:cs="Cambria Math"/>
                <w:sz w:val="24"/>
                <w:szCs w:val="24"/>
                <w:lang w:val="tt-RU"/>
              </w:rPr>
              <w:t>ҡ</w:t>
            </w:r>
            <w:r w:rsidRPr="001769E0">
              <w:rPr>
                <w:rFonts w:ascii="Times New Roman" w:hAnsi="Times New Roman"/>
                <w:sz w:val="24"/>
                <w:szCs w:val="24"/>
                <w:lang w:val="tt-RU"/>
              </w:rPr>
              <w:t>тар.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e-BY" w:eastAsia="ru-RU"/>
              </w:rPr>
            </w:pPr>
            <w:r w:rsidRPr="001769E0">
              <w:rPr>
                <w:rFonts w:ascii="Times New Roman" w:hAnsi="Times New Roman"/>
                <w:b/>
                <w:bCs/>
                <w:sz w:val="24"/>
                <w:szCs w:val="24"/>
                <w:lang w:val="be-BY" w:eastAsia="ru-RU"/>
              </w:rPr>
              <w:t xml:space="preserve">Минең ғаиләм - </w:t>
            </w:r>
            <w:r w:rsidRPr="001769E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1769E0">
              <w:rPr>
                <w:rFonts w:ascii="Times New Roman" w:hAnsi="Times New Roman"/>
                <w:b/>
                <w:bCs/>
                <w:sz w:val="24"/>
                <w:szCs w:val="24"/>
                <w:lang w:val="be-BY" w:eastAsia="ru-RU"/>
              </w:rPr>
              <w:t xml:space="preserve"> </w:t>
            </w:r>
            <w:r w:rsidRPr="001769E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сәғәт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tt-RU"/>
              </w:rPr>
              <w:t>Диалог. Дәрестә. Бармы? Файы</w:t>
            </w:r>
            <w:r w:rsidRPr="001769E0">
              <w:rPr>
                <w:rFonts w:ascii="Cambria Math" w:hAnsi="Cambria Math" w:cs="Cambria Math"/>
                <w:sz w:val="24"/>
                <w:szCs w:val="24"/>
                <w:lang w:val="tt-RU"/>
              </w:rPr>
              <w:t>ҡ</w:t>
            </w:r>
            <w:r w:rsidRPr="001769E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МөхәмәтйәновӘсәйем.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 xml:space="preserve">Минең ғаиләм. </w:t>
            </w:r>
            <w:r w:rsidRPr="001769E0">
              <w:rPr>
                <w:rFonts w:ascii="Times New Roman" w:hAnsi="Times New Roman"/>
                <w:sz w:val="24"/>
                <w:szCs w:val="24"/>
                <w:lang w:val="tt-RU"/>
              </w:rPr>
              <w:t>Фәүзиә Рәхимғолова. Матур менән көслө. Б</w:t>
            </w:r>
            <w:r w:rsidRPr="001769E0">
              <w:rPr>
                <w:rFonts w:ascii="Times New Roman" w:hAnsi="Times New Roman"/>
                <w:sz w:val="24"/>
                <w:szCs w:val="24"/>
                <w:lang w:val="be-BY"/>
              </w:rPr>
              <w:t>әхетле.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tt-RU"/>
              </w:rPr>
              <w:t>Әлфинур Вахитова. Апайым-доктор.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e-BY" w:eastAsia="ru-RU"/>
              </w:rPr>
            </w:pPr>
            <w:r w:rsidRPr="001769E0">
              <w:rPr>
                <w:rFonts w:ascii="Times New Roman" w:hAnsi="Times New Roman"/>
                <w:b/>
                <w:bCs/>
                <w:sz w:val="24"/>
                <w:szCs w:val="24"/>
                <w:lang w:val="be-BY" w:eastAsia="ru-RU"/>
              </w:rPr>
              <w:t xml:space="preserve">Мин нимә яратам-2 </w:t>
            </w:r>
            <w:r w:rsidRPr="001769E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сәғәт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Сафуан Әлибай. Икмәк. 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e-BY"/>
              </w:rPr>
              <w:t>Факиһа Туғы</w:t>
            </w:r>
            <w:r w:rsidRPr="001769E0">
              <w:rPr>
                <w:rFonts w:ascii="Cambria Math" w:hAnsi="Cambria Math" w:cs="Cambria Math"/>
                <w:sz w:val="24"/>
                <w:szCs w:val="24"/>
                <w:lang w:val="be-BY"/>
              </w:rPr>
              <w:t>ҙ</w:t>
            </w:r>
            <w:r w:rsidRPr="001769E0">
              <w:rPr>
                <w:rFonts w:ascii="Times New Roman" w:hAnsi="Times New Roman"/>
                <w:sz w:val="24"/>
                <w:szCs w:val="24"/>
                <w:lang w:val="be-BY"/>
              </w:rPr>
              <w:t>баева. Сәй эсеү. Үтелгәндәр</w:t>
            </w:r>
            <w:r w:rsidRPr="001769E0">
              <w:rPr>
                <w:rFonts w:ascii="Cambria Math" w:hAnsi="Cambria Math" w:cs="Cambria Math"/>
                <w:sz w:val="24"/>
                <w:szCs w:val="24"/>
                <w:lang w:val="be-BY"/>
              </w:rPr>
              <w:t>ҙ</w:t>
            </w:r>
            <w:r w:rsidRPr="001769E0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е </w:t>
            </w:r>
            <w:r w:rsidRPr="001769E0">
              <w:rPr>
                <w:rFonts w:ascii="Cambria Math" w:hAnsi="Cambria Math" w:cs="Cambria Math"/>
                <w:sz w:val="24"/>
                <w:szCs w:val="24"/>
                <w:lang w:val="be-BY"/>
              </w:rPr>
              <w:t>ҡ</w:t>
            </w:r>
            <w:r w:rsidRPr="001769E0">
              <w:rPr>
                <w:rFonts w:ascii="Times New Roman" w:hAnsi="Times New Roman"/>
                <w:sz w:val="24"/>
                <w:szCs w:val="24"/>
                <w:lang w:val="be-BY"/>
              </w:rPr>
              <w:t>абатлау.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/>
                <w:bCs/>
                <w:sz w:val="24"/>
                <w:szCs w:val="24"/>
                <w:lang w:val="be-BY" w:eastAsia="ru-RU"/>
              </w:rPr>
              <w:t xml:space="preserve">Минең мәктәбем-2 </w:t>
            </w:r>
            <w:r w:rsidRPr="001769E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сәғәт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e-BY"/>
              </w:rPr>
              <w:t>Мәктәп ниндәй?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И.Ғүмәрова. Уңған </w:t>
            </w:r>
            <w:r w:rsidRPr="001769E0">
              <w:rPr>
                <w:rFonts w:ascii="Cambria Math" w:hAnsi="Cambria Math" w:cs="Cambria Math"/>
                <w:sz w:val="24"/>
                <w:szCs w:val="24"/>
                <w:lang w:val="be-BY"/>
              </w:rPr>
              <w:t>ҡ</w:t>
            </w:r>
            <w:r w:rsidRPr="001769E0">
              <w:rPr>
                <w:rFonts w:ascii="Times New Roman" w:hAnsi="Times New Roman"/>
                <w:sz w:val="24"/>
                <w:szCs w:val="24"/>
                <w:lang w:val="be-BY"/>
              </w:rPr>
              <w:t>ы</w:t>
            </w:r>
            <w:r w:rsidRPr="001769E0">
              <w:rPr>
                <w:rFonts w:ascii="Cambria Math" w:hAnsi="Cambria Math" w:cs="Cambria Math"/>
                <w:sz w:val="24"/>
                <w:szCs w:val="24"/>
                <w:lang w:val="be-BY"/>
              </w:rPr>
              <w:t>ҙ</w:t>
            </w:r>
            <w:r w:rsidRPr="001769E0">
              <w:rPr>
                <w:rFonts w:ascii="Times New Roman" w:hAnsi="Times New Roman"/>
                <w:sz w:val="24"/>
                <w:szCs w:val="24"/>
                <w:lang w:val="be-BY"/>
              </w:rPr>
              <w:t>.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/>
                <w:bCs/>
                <w:sz w:val="24"/>
                <w:szCs w:val="24"/>
                <w:lang w:val="be-BY" w:eastAsia="ru-RU"/>
              </w:rPr>
              <w:t>Класс ниндәй?-</w:t>
            </w:r>
            <w:r w:rsidRPr="001769E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Pr="001769E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сәғәт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>Класс ниндәй?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e-BY" w:eastAsia="ru-RU"/>
              </w:rPr>
            </w:pPr>
            <w:r w:rsidRPr="001769E0">
              <w:rPr>
                <w:rFonts w:ascii="Times New Roman" w:hAnsi="Times New Roman"/>
                <w:b/>
                <w:bCs/>
                <w:sz w:val="24"/>
                <w:szCs w:val="24"/>
                <w:lang w:val="be-BY" w:eastAsia="ru-RU"/>
              </w:rPr>
              <w:t>Мин мәктәпкә йыйынам-</w:t>
            </w:r>
            <w:r w:rsidRPr="001769E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  <w:r w:rsidRPr="001769E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сәғәт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>Бе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be-BY" w:eastAsia="ru-RU"/>
              </w:rPr>
              <w:t>ҙҙ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>ең класс.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e-BY" w:eastAsia="ru-RU"/>
              </w:rPr>
            </w:pPr>
            <w:r w:rsidRPr="001769E0">
              <w:rPr>
                <w:rFonts w:ascii="Times New Roman" w:hAnsi="Times New Roman"/>
                <w:b/>
                <w:bCs/>
                <w:sz w:val="24"/>
                <w:szCs w:val="24"/>
                <w:lang w:val="be-BY" w:eastAsia="ru-RU"/>
              </w:rPr>
              <w:t>Мин у</w:t>
            </w:r>
            <w:r w:rsidRPr="001769E0">
              <w:rPr>
                <w:rFonts w:ascii="Cambria Math" w:hAnsi="Cambria Math" w:cs="Cambria Math"/>
                <w:b/>
                <w:bCs/>
                <w:sz w:val="24"/>
                <w:szCs w:val="24"/>
                <w:lang w:val="be-BY" w:eastAsia="ru-RU"/>
              </w:rPr>
              <w:t>ҡ</w:t>
            </w:r>
            <w:r w:rsidRPr="001769E0">
              <w:rPr>
                <w:rFonts w:ascii="Times New Roman" w:hAnsi="Times New Roman"/>
                <w:b/>
                <w:bCs/>
                <w:sz w:val="24"/>
                <w:szCs w:val="24"/>
                <w:lang w:val="be-BY" w:eastAsia="ru-RU"/>
              </w:rPr>
              <w:t>ыусы-</w:t>
            </w:r>
            <w:r w:rsidRPr="001769E0"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  <w:t xml:space="preserve">1 </w:t>
            </w:r>
            <w:r w:rsidRPr="001769E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сәғәт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>Мин у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be-BY" w:eastAsia="ru-RU"/>
              </w:rPr>
              <w:t>ҡ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 xml:space="preserve">ыусы. 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  <w:r w:rsidRPr="001769E0">
              <w:rPr>
                <w:rFonts w:ascii="Times New Roman" w:hAnsi="Times New Roman"/>
                <w:b/>
                <w:sz w:val="24"/>
                <w:szCs w:val="24"/>
                <w:lang w:val="ba-RU"/>
              </w:rPr>
              <w:t xml:space="preserve">Мин дәрестә- 2 </w:t>
            </w:r>
            <w:r w:rsidRPr="001769E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сәғәт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Мин дәрестә. 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Артур мәктәпкә бара.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  <w:r w:rsidRPr="001769E0">
              <w:rPr>
                <w:rFonts w:ascii="Times New Roman" w:hAnsi="Times New Roman"/>
                <w:b/>
                <w:bCs/>
                <w:sz w:val="24"/>
                <w:szCs w:val="24"/>
                <w:lang w:val="ba-RU" w:eastAsia="ru-RU"/>
              </w:rPr>
              <w:t>Мин дәрестән сы</w:t>
            </w:r>
            <w:r w:rsidRPr="001769E0">
              <w:rPr>
                <w:rFonts w:ascii="Cambria Math" w:hAnsi="Cambria Math" w:cs="Cambria Math"/>
                <w:b/>
                <w:bCs/>
                <w:sz w:val="24"/>
                <w:szCs w:val="24"/>
                <w:lang w:val="ba-RU" w:eastAsia="ru-RU"/>
              </w:rPr>
              <w:t>ҡ</w:t>
            </w:r>
            <w:r w:rsidRPr="001769E0">
              <w:rPr>
                <w:rFonts w:ascii="Times New Roman" w:hAnsi="Times New Roman"/>
                <w:b/>
                <w:bCs/>
                <w:sz w:val="24"/>
                <w:szCs w:val="24"/>
                <w:lang w:val="ba-RU" w:eastAsia="ru-RU"/>
              </w:rPr>
              <w:t xml:space="preserve">тым- 4 </w:t>
            </w:r>
            <w:r w:rsidRPr="001769E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сәғәт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Дәрестә.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>Тәнәфестә.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tt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val="ba-RU" w:eastAsia="ru-RU"/>
              </w:rPr>
              <w:t>Мин дәрестән сы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ba-RU" w:eastAsia="ru-RU"/>
              </w:rPr>
              <w:t>ҡ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ba-RU" w:eastAsia="ru-RU"/>
              </w:rPr>
              <w:t xml:space="preserve">тым. 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Үтелгәндәр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tt-RU" w:eastAsia="ru-RU"/>
              </w:rPr>
              <w:t>ҙ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 xml:space="preserve">е 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tt-RU" w:eastAsia="ru-RU"/>
              </w:rPr>
              <w:t>ҡ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абатлау.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val="ba-RU" w:eastAsia="ru-RU"/>
              </w:rPr>
            </w:pPr>
            <w:r w:rsidRPr="001769E0">
              <w:rPr>
                <w:rFonts w:ascii="Times New Roman" w:hAnsi="Times New Roman"/>
                <w:b/>
                <w:bCs/>
                <w:sz w:val="24"/>
                <w:szCs w:val="24"/>
                <w:lang w:val="ba-RU" w:eastAsia="ru-RU"/>
              </w:rPr>
              <w:t>Контроль күсереү.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  <w:r w:rsidRPr="001769E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Минең уйынсы</w:t>
            </w:r>
            <w:r w:rsidRPr="001769E0">
              <w:rPr>
                <w:rFonts w:ascii="Cambria Math" w:hAnsi="Cambria Math" w:cs="Cambria Math"/>
                <w:b/>
                <w:sz w:val="24"/>
                <w:szCs w:val="24"/>
                <w:lang w:val="tt-RU"/>
              </w:rPr>
              <w:t>ҡ</w:t>
            </w:r>
            <w:r w:rsidRPr="001769E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тарым – 3 сәғәт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CC609B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Хаталар ө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tt-RU" w:eastAsia="ru-RU"/>
              </w:rPr>
              <w:t>ҫ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 xml:space="preserve">төндә эш. 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be-BY" w:eastAsia="ru-RU"/>
              </w:rPr>
              <w:t>Ҡ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 xml:space="preserve">адир Даян. 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be-BY" w:eastAsia="ru-RU"/>
              </w:rPr>
              <w:t>Ҡ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 xml:space="preserve">уян менән 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be-BY" w:eastAsia="ru-RU"/>
              </w:rPr>
              <w:t>Ҡ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>ыш бабай. Гөлфиә Юнысова.Бе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be-BY" w:eastAsia="ru-RU"/>
              </w:rPr>
              <w:t>ҙҙ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>ең йортта.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</w:p>
        </w:tc>
      </w:tr>
      <w:tr w:rsidR="00BB410F" w:rsidRPr="00CC609B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>22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>Сафуан Әлибай. Яңы йыл йыры.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</w:p>
        </w:tc>
      </w:tr>
      <w:tr w:rsidR="00BB410F" w:rsidRPr="00CC609B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>23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>Айһылыу Йәғәфәрова. Уйынсы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be-BY" w:eastAsia="ru-RU"/>
              </w:rPr>
              <w:t>ҡ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>тар магазины. Факиһа Туғы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be-BY" w:eastAsia="ru-RU"/>
              </w:rPr>
              <w:t>ҙ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>баева. Әсә йыры. Фәүзиә Рәхимғолова. Шауламағы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be-BY" w:eastAsia="ru-RU"/>
              </w:rPr>
              <w:t>ҙ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>!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  <w:r w:rsidRPr="001769E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Мин уйнарға яратам – 1 сәғәт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tt-RU"/>
              </w:rPr>
              <w:t>Мин тышта уйнарға яратам.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Мин уйнарға сығам – 1 сәғәт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tt-RU"/>
              </w:rPr>
              <w:t>Файы</w:t>
            </w:r>
            <w:r w:rsidRPr="001769E0">
              <w:rPr>
                <w:rFonts w:ascii="Cambria Math" w:hAnsi="Cambria Math" w:cs="Cambria Math"/>
                <w:sz w:val="24"/>
                <w:szCs w:val="24"/>
                <w:lang w:val="tt-RU"/>
              </w:rPr>
              <w:t>ҡ</w:t>
            </w:r>
            <w:r w:rsidRPr="001769E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МөхәмәтйәновБе</w:t>
            </w:r>
            <w:r w:rsidRPr="001769E0">
              <w:rPr>
                <w:rFonts w:ascii="Cambria Math" w:hAnsi="Cambria Math" w:cs="Cambria Math"/>
                <w:sz w:val="24"/>
                <w:szCs w:val="24"/>
                <w:lang w:val="tt-RU"/>
              </w:rPr>
              <w:t>ҙ</w:t>
            </w:r>
            <w:r w:rsidRPr="001769E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уйнайбы</w:t>
            </w:r>
            <w:r w:rsidRPr="001769E0">
              <w:rPr>
                <w:rFonts w:ascii="Cambria Math" w:hAnsi="Cambria Math" w:cs="Cambria Math"/>
                <w:sz w:val="24"/>
                <w:szCs w:val="24"/>
                <w:lang w:val="tt-RU"/>
              </w:rPr>
              <w:t>ҙ</w:t>
            </w:r>
            <w:r w:rsidRPr="001769E0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  <w:r w:rsidRPr="001769E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Мин уйнарға сы</w:t>
            </w:r>
            <w:r w:rsidRPr="001769E0">
              <w:rPr>
                <w:rFonts w:ascii="Cambria Math" w:hAnsi="Cambria Math" w:cs="Cambria Math"/>
                <w:b/>
                <w:sz w:val="24"/>
                <w:szCs w:val="24"/>
                <w:lang w:val="tt-RU"/>
              </w:rPr>
              <w:t>ҡ</w:t>
            </w:r>
            <w:r w:rsidRPr="001769E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тым – 2 сәғәт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Үтелгәндәр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tt-RU" w:eastAsia="ru-RU"/>
              </w:rPr>
              <w:t>ҙ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 xml:space="preserve">е 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tt-RU" w:eastAsia="ru-RU"/>
              </w:rPr>
              <w:t>ҡ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абатлау.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color w:val="FF0000"/>
                <w:sz w:val="24"/>
                <w:szCs w:val="24"/>
                <w:lang w:val="tt-RU" w:eastAsia="ru-RU"/>
              </w:rPr>
            </w:pPr>
            <w:r w:rsidRPr="001769E0">
              <w:rPr>
                <w:rFonts w:ascii="Times New Roman" w:hAnsi="Times New Roman"/>
                <w:b/>
                <w:bCs/>
                <w:sz w:val="24"/>
                <w:szCs w:val="24"/>
                <w:lang w:val="ba-RU" w:eastAsia="ru-RU"/>
              </w:rPr>
              <w:t>Контроль күсереү.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  <w:r w:rsidRPr="001769E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Минең кескәй ду</w:t>
            </w:r>
            <w:r w:rsidRPr="001769E0">
              <w:rPr>
                <w:rFonts w:ascii="Cambria Math" w:hAnsi="Cambria Math" w:cs="Cambria Math"/>
                <w:b/>
                <w:sz w:val="24"/>
                <w:szCs w:val="24"/>
                <w:lang w:val="tt-RU"/>
              </w:rPr>
              <w:t>ҫ</w:t>
            </w:r>
            <w:r w:rsidRPr="001769E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тарым – 2 сәғәт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color w:val="FF0000"/>
                <w:sz w:val="24"/>
                <w:szCs w:val="24"/>
                <w:lang w:val="tt-RU"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Хаталар ө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tt-RU" w:eastAsia="ru-RU"/>
              </w:rPr>
              <w:t>ҫ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төндә эш. Миең бесәйем. Абдулха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tt-RU" w:eastAsia="ru-RU"/>
              </w:rPr>
              <w:t>ҡ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 xml:space="preserve"> Игебаев. А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tt-RU" w:eastAsia="ru-RU"/>
              </w:rPr>
              <w:t>ҡ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түш.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</w:pP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tt-RU" w:eastAsia="ru-RU"/>
              </w:rPr>
              <w:t>Ҡ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адир Даян. Бесәй.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</w:pPr>
            <w:r w:rsidRPr="001769E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Мин ял итәм-2 сәғәт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 xml:space="preserve">А.Насретдинов. Терпе. Әкиәт. Терпе менән Төлкө. 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tt-RU" w:eastAsia="ru-RU"/>
              </w:rPr>
              <w:t>Ҡ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 xml:space="preserve">арға менән Төлкө. 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>Факиһа Туғы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be-BY" w:eastAsia="ru-RU"/>
              </w:rPr>
              <w:t>ҙ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>баева. Кәкүк менән Өлфәт.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Зарема Әхмәтйәнова. Ө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tt-RU" w:eastAsia="ru-RU"/>
              </w:rPr>
              <w:t>ҫ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 xml:space="preserve">тәл янында. 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 xml:space="preserve">Айһылыу Йәғәфәрова. Бәләкәстәр. 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Үтелгәндәр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tt-RU" w:eastAsia="ru-RU"/>
              </w:rPr>
              <w:t>ҙ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 xml:space="preserve">е 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tt-RU" w:eastAsia="ru-RU"/>
              </w:rPr>
              <w:t>ҡ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абатлау.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e-BY" w:eastAsia="ru-RU"/>
              </w:rPr>
            </w:pPr>
            <w:r w:rsidRPr="001769E0"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  <w:t>Үтелгәндәр</w:t>
            </w:r>
            <w:r w:rsidRPr="001769E0">
              <w:rPr>
                <w:rFonts w:ascii="Cambria Math" w:hAnsi="Cambria Math" w:cs="Cambria Math"/>
                <w:b/>
                <w:bCs/>
                <w:sz w:val="24"/>
                <w:szCs w:val="24"/>
                <w:lang w:val="tt-RU" w:eastAsia="ru-RU"/>
              </w:rPr>
              <w:t>ҙ</w:t>
            </w:r>
            <w:r w:rsidRPr="001769E0"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  <w:t xml:space="preserve">е </w:t>
            </w:r>
            <w:r w:rsidRPr="001769E0">
              <w:rPr>
                <w:rFonts w:ascii="Cambria Math" w:hAnsi="Cambria Math" w:cs="Cambria Math"/>
                <w:b/>
                <w:bCs/>
                <w:sz w:val="24"/>
                <w:szCs w:val="24"/>
                <w:lang w:val="tt-RU" w:eastAsia="ru-RU"/>
              </w:rPr>
              <w:t>ҡ</w:t>
            </w:r>
            <w:r w:rsidRPr="001769E0"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  <w:t xml:space="preserve">абатлау-3 </w:t>
            </w:r>
            <w:r w:rsidRPr="001769E0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сәғәт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</w:pPr>
            <w:r w:rsidRPr="001769E0"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  <w:t>«Һөйләмдә һү</w:t>
            </w:r>
            <w:r w:rsidRPr="001769E0">
              <w:rPr>
                <w:rFonts w:ascii="Cambria Math" w:hAnsi="Cambria Math" w:cs="Cambria Math"/>
                <w:b/>
                <w:bCs/>
                <w:sz w:val="24"/>
                <w:szCs w:val="24"/>
                <w:lang w:val="tt-RU" w:eastAsia="ru-RU"/>
              </w:rPr>
              <w:t>ҙҙ</w:t>
            </w:r>
            <w:r w:rsidRPr="001769E0">
              <w:rPr>
                <w:rFonts w:ascii="Times New Roman" w:hAnsi="Times New Roman"/>
                <w:b/>
                <w:bCs/>
                <w:sz w:val="24"/>
                <w:szCs w:val="24"/>
                <w:lang w:val="tt-RU" w:eastAsia="ru-RU"/>
              </w:rPr>
              <w:t>әр тәртибе» темаһы буйынса контроль диктант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Хаталар ө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tt-RU" w:eastAsia="ru-RU"/>
              </w:rPr>
              <w:t>ҫ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төндә эш. Үтелгәндәр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tt-RU" w:eastAsia="ru-RU"/>
              </w:rPr>
              <w:t>ҙ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 xml:space="preserve">е 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tt-RU" w:eastAsia="ru-RU"/>
              </w:rPr>
              <w:t>ҡ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 xml:space="preserve">абатлау. 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>Факиһа Туғы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be-BY" w:eastAsia="ru-RU"/>
              </w:rPr>
              <w:t>ҙ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 xml:space="preserve">баева. Баш 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be-BY" w:eastAsia="ru-RU"/>
              </w:rPr>
              <w:t>ҡ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be-BY" w:eastAsia="ru-RU"/>
              </w:rPr>
              <w:t>ала шундай матур.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BB410F" w:rsidRPr="001769E0" w:rsidTr="002C3B13">
        <w:tc>
          <w:tcPr>
            <w:tcW w:w="957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588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5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0" w:type="dxa"/>
          </w:tcPr>
          <w:p w:rsidR="00BB410F" w:rsidRPr="001769E0" w:rsidRDefault="00BB410F" w:rsidP="002C3B13">
            <w:pPr>
              <w:suppressAutoHyphens w:val="0"/>
              <w:contextualSpacing/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Үтелгәндәр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tt-RU" w:eastAsia="ru-RU"/>
              </w:rPr>
              <w:t>ҙ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 xml:space="preserve">е 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tt-RU" w:eastAsia="ru-RU"/>
              </w:rPr>
              <w:t>ҡ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абатлау. Шәриф Би</w:t>
            </w:r>
            <w:r w:rsidRPr="001769E0">
              <w:rPr>
                <w:rFonts w:ascii="Cambria Math" w:hAnsi="Cambria Math" w:cs="Cambria Math"/>
                <w:bCs/>
                <w:sz w:val="24"/>
                <w:szCs w:val="24"/>
                <w:lang w:val="tt-RU" w:eastAsia="ru-RU"/>
              </w:rPr>
              <w:t>ҡҡ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val="tt-RU" w:eastAsia="ru-RU"/>
              </w:rPr>
              <w:t>ол. Лагерға.</w:t>
            </w:r>
          </w:p>
        </w:tc>
        <w:tc>
          <w:tcPr>
            <w:tcW w:w="1559" w:type="dxa"/>
          </w:tcPr>
          <w:p w:rsidR="00BB410F" w:rsidRPr="001769E0" w:rsidRDefault="00BB410F" w:rsidP="002C3B13">
            <w:pPr>
              <w:suppressAutoHyphens w:val="0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B410F" w:rsidRDefault="00BB410F" w:rsidP="00BB410F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</w:t>
      </w:r>
    </w:p>
    <w:p w:rsidR="00BB410F" w:rsidRDefault="00BB410F" w:rsidP="00BB410F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BB410F" w:rsidRDefault="00BB410F" w:rsidP="00BB410F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BB410F" w:rsidRDefault="00BB410F" w:rsidP="00BB410F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BB410F" w:rsidRDefault="00BB410F" w:rsidP="00BB410F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BB410F" w:rsidRDefault="00BB410F" w:rsidP="00BB410F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BB410F" w:rsidRPr="001769E0" w:rsidRDefault="00BB410F" w:rsidP="00BB410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r w:rsidRPr="001769E0">
        <w:rPr>
          <w:rFonts w:ascii="Times New Roman" w:hAnsi="Times New Roman"/>
          <w:b/>
          <w:sz w:val="24"/>
          <w:szCs w:val="24"/>
        </w:rPr>
        <w:t>Календар-тематик план</w:t>
      </w:r>
    </w:p>
    <w:p w:rsidR="00BB410F" w:rsidRPr="001769E0" w:rsidRDefault="00BB410F" w:rsidP="00BB41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e-BY"/>
        </w:rPr>
      </w:pPr>
      <w:r w:rsidRPr="001769E0">
        <w:rPr>
          <w:rFonts w:ascii="Times New Roman" w:hAnsi="Times New Roman"/>
          <w:b/>
          <w:sz w:val="24"/>
          <w:szCs w:val="24"/>
        </w:rPr>
        <w:t>3</w:t>
      </w:r>
      <w:r w:rsidRPr="001769E0">
        <w:rPr>
          <w:rFonts w:ascii="Times New Roman" w:hAnsi="Times New Roman"/>
          <w:b/>
          <w:sz w:val="24"/>
          <w:szCs w:val="24"/>
          <w:lang w:val="be-BY"/>
        </w:rPr>
        <w:t xml:space="preserve"> класс (башҡорт теле). Аҙнаға 1 сәғәт.</w:t>
      </w:r>
    </w:p>
    <w:p w:rsidR="00BB410F" w:rsidRPr="001769E0" w:rsidRDefault="00BB410F" w:rsidP="00BB410F">
      <w:pPr>
        <w:pStyle w:val="a4"/>
        <w:jc w:val="both"/>
        <w:rPr>
          <w:rFonts w:ascii="Times New Roman" w:hAnsi="Times New Roman"/>
          <w:sz w:val="24"/>
          <w:szCs w:val="24"/>
          <w:lang w:val="ba-RU"/>
        </w:rPr>
      </w:pPr>
    </w:p>
    <w:tbl>
      <w:tblPr>
        <w:tblW w:w="15735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0"/>
        <w:gridCol w:w="2221"/>
        <w:gridCol w:w="13"/>
        <w:gridCol w:w="34"/>
        <w:gridCol w:w="1984"/>
        <w:gridCol w:w="8505"/>
        <w:gridCol w:w="2268"/>
      </w:tblGrid>
      <w:tr w:rsidR="00BB410F" w:rsidRPr="001769E0" w:rsidTr="002C3B1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suppressAutoHyphens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№</w:t>
            </w:r>
          </w:p>
        </w:tc>
        <w:tc>
          <w:tcPr>
            <w:tcW w:w="22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suppressAutoHyphens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769E0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Дата</w:t>
            </w:r>
          </w:p>
        </w:tc>
        <w:tc>
          <w:tcPr>
            <w:tcW w:w="203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suppressAutoHyphens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Фактик дата</w:t>
            </w:r>
            <w:r w:rsidRPr="001769E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suppressAutoHyphens w:val="0"/>
              <w:spacing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769E0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Дәрестәр темаһы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1769E0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Иҫкәрмә</w:t>
            </w:r>
          </w:p>
        </w:tc>
      </w:tr>
      <w:tr w:rsidR="00BB410F" w:rsidRPr="001769E0" w:rsidTr="002C3B13">
        <w:trPr>
          <w:trHeight w:val="289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center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22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2031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  <w:t>Һаумы, мәктәп!</w:t>
            </w:r>
            <w:r w:rsidR="00A73BB1"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  <w:t xml:space="preserve"> 1</w:t>
            </w:r>
            <w:r w:rsidR="00A73BB1" w:rsidRPr="001769E0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 xml:space="preserve"> сәғәт.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suppressAutoHyphens w:val="0"/>
              <w:spacing w:after="0" w:line="240" w:lineRule="auto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rPr>
          <w:trHeight w:val="521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  <w:t>1.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</w:pPr>
          </w:p>
        </w:tc>
        <w:tc>
          <w:tcPr>
            <w:tcW w:w="203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rPr>
                <w:rFonts w:ascii="Times New Roman" w:eastAsia="MS Mincho" w:hAnsi="Times New Roman"/>
                <w:color w:val="000000"/>
                <w:sz w:val="24"/>
                <w:szCs w:val="24"/>
                <w:lang w:val="be-BY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 Һаумы, мәктәп!  Үтелгәндәрҙе ҡабатлау.</w:t>
            </w:r>
          </w:p>
          <w:p w:rsidR="00BB410F" w:rsidRPr="001769E0" w:rsidRDefault="00BB410F" w:rsidP="002C3B13">
            <w:pPr>
              <w:pStyle w:val="a4"/>
              <w:ind w:firstLine="284"/>
              <w:jc w:val="both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suppressAutoHyphens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  <w:p w:rsidR="00BB410F" w:rsidRPr="001769E0" w:rsidRDefault="00BB410F" w:rsidP="002C3B1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rPr>
          <w:trHeight w:val="27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center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22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203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</w:pPr>
            <w:r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  <w:t>Мин танышам</w:t>
            </w:r>
            <w:r w:rsidR="00A73BB1"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  <w:t xml:space="preserve"> 4</w:t>
            </w:r>
            <w:r w:rsidR="00A73BB1" w:rsidRPr="00A73BB1">
              <w:rPr>
                <w:rFonts w:ascii="Times New Roman" w:eastAsia="Times New Roman" w:hAnsi="Times New Roman"/>
                <w:b/>
                <w:sz w:val="24"/>
                <w:szCs w:val="24"/>
                <w:lang w:val="be-BY"/>
              </w:rPr>
              <w:t xml:space="preserve"> </w:t>
            </w:r>
            <w:r w:rsidR="00A73BB1" w:rsidRPr="00A73BB1">
              <w:rPr>
                <w:rFonts w:ascii="Times New Roman" w:hAnsi="Times New Roman" w:cs="Palatino Linotype"/>
                <w:b/>
                <w:bCs/>
                <w:noProof/>
                <w:sz w:val="24"/>
                <w:szCs w:val="24"/>
                <w:lang w:val="be-BY"/>
              </w:rPr>
              <w:t>сәғәт.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suppressAutoHyphens w:val="0"/>
              <w:spacing w:after="0" w:line="240" w:lineRule="auto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CC609B" w:rsidTr="002C3B1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  <w:t>2.</w:t>
            </w:r>
          </w:p>
        </w:tc>
        <w:tc>
          <w:tcPr>
            <w:tcW w:w="22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</w:pPr>
          </w:p>
        </w:tc>
        <w:tc>
          <w:tcPr>
            <w:tcW w:w="203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3"/>
              <w:snapToGrid w:val="0"/>
              <w:ind w:left="0"/>
              <w:rPr>
                <w:b w:val="0"/>
                <w:sz w:val="24"/>
                <w:szCs w:val="24"/>
                <w:lang w:val="ba-RU"/>
              </w:rPr>
            </w:pPr>
            <w:r w:rsidRPr="001769E0">
              <w:rPr>
                <w:b w:val="0"/>
                <w:sz w:val="24"/>
                <w:szCs w:val="24"/>
                <w:lang w:val="ba-RU"/>
              </w:rPr>
              <w:t xml:space="preserve"> Һин кем? Иҫәнләшеү. Тылсымлы һүҙҙәр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3"/>
              <w:snapToGrid w:val="0"/>
              <w:ind w:left="0"/>
              <w:rPr>
                <w:b w:val="0"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  <w:t>3.</w:t>
            </w:r>
          </w:p>
        </w:tc>
        <w:tc>
          <w:tcPr>
            <w:tcW w:w="22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</w:pPr>
          </w:p>
        </w:tc>
        <w:tc>
          <w:tcPr>
            <w:tcW w:w="2031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Һин ҡайҙан? Хат яҙыу.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rPr>
          <w:trHeight w:val="32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  <w:t>4.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</w:pPr>
          </w:p>
        </w:tc>
        <w:tc>
          <w:tcPr>
            <w:tcW w:w="2031" w:type="dxa"/>
            <w:gridSpan w:val="3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Башҡортостан.  Һин ҡайҙа йәшәйһең?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rPr>
          <w:trHeight w:val="267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  <w:t>5.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</w:pPr>
          </w:p>
        </w:tc>
        <w:tc>
          <w:tcPr>
            <w:tcW w:w="2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Башҡортостандың байлығы. Яңғыҙлыҡ исемдәр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rPr>
          <w:trHeight w:val="46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center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</w:tc>
        <w:tc>
          <w:tcPr>
            <w:tcW w:w="22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</w:tc>
        <w:tc>
          <w:tcPr>
            <w:tcW w:w="203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</w:pPr>
            <w:r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  <w:t>Мин белем алам</w:t>
            </w:r>
            <w:r w:rsidR="00A73BB1"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  <w:t xml:space="preserve"> 4</w:t>
            </w:r>
            <w:r w:rsidR="00A73BB1" w:rsidRPr="00A73BB1">
              <w:rPr>
                <w:rFonts w:ascii="Times New Roman" w:eastAsia="Times New Roman" w:hAnsi="Times New Roman"/>
                <w:b/>
                <w:sz w:val="24"/>
                <w:szCs w:val="24"/>
                <w:lang w:val="be-BY"/>
              </w:rPr>
              <w:t xml:space="preserve"> </w:t>
            </w:r>
            <w:r w:rsidR="00A73BB1" w:rsidRPr="00A73BB1">
              <w:rPr>
                <w:rFonts w:ascii="Times New Roman" w:hAnsi="Times New Roman" w:cs="Palatino Linotype"/>
                <w:b/>
                <w:bCs/>
                <w:noProof/>
                <w:sz w:val="24"/>
                <w:szCs w:val="24"/>
                <w:lang w:val="be-BY"/>
              </w:rPr>
              <w:t>сәғәт.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suppressAutoHyphens w:val="0"/>
              <w:spacing w:after="0" w:line="240" w:lineRule="auto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  <w:t>6.</w:t>
            </w:r>
          </w:p>
        </w:tc>
        <w:tc>
          <w:tcPr>
            <w:tcW w:w="22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</w:pPr>
          </w:p>
        </w:tc>
        <w:tc>
          <w:tcPr>
            <w:tcW w:w="203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  <w:t>Был нимә? Бармы? Мәктәп.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rPr>
          <w:trHeight w:val="270"/>
        </w:trPr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7</w:t>
            </w:r>
          </w:p>
        </w:tc>
        <w:tc>
          <w:tcPr>
            <w:tcW w:w="22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2031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3"/>
                <w:rFonts w:ascii="Times New Roman" w:hAnsi="Times New Roman"/>
                <w:b w:val="0"/>
                <w:i w:val="0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b/>
                <w:sz w:val="24"/>
                <w:szCs w:val="24"/>
                <w:lang w:val="ba-RU"/>
              </w:rPr>
              <w:t>Контроль күсереп яҙыу.”П арта”.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3"/>
                <w:rFonts w:ascii="Times New Roman" w:hAnsi="Times New Roman"/>
                <w:b w:val="0"/>
                <w:i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rPr>
          <w:trHeight w:val="270"/>
        </w:trPr>
        <w:tc>
          <w:tcPr>
            <w:tcW w:w="7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8</w:t>
            </w:r>
          </w:p>
        </w:tc>
        <w:tc>
          <w:tcPr>
            <w:tcW w:w="22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2031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3"/>
                <w:rFonts w:ascii="Times New Roman" w:hAnsi="Times New Roman"/>
                <w:b w:val="0"/>
                <w:i w:val="0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Хаталар өҫтөндә эш. </w:t>
            </w:r>
            <w:r w:rsidRPr="001769E0">
              <w:rPr>
                <w:rStyle w:val="FontStyle13"/>
                <w:rFonts w:ascii="Times New Roman" w:hAnsi="Times New Roman"/>
                <w:b w:val="0"/>
                <w:i w:val="0"/>
                <w:noProof/>
                <w:sz w:val="24"/>
                <w:szCs w:val="24"/>
                <w:lang w:val="ba-RU"/>
              </w:rPr>
              <w:t>Ф. Туғыҙбаева “Полиглот”. Кире ҡағыу.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3"/>
                <w:rFonts w:ascii="Times New Roman" w:hAnsi="Times New Roman"/>
                <w:b w:val="0"/>
                <w:i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CC609B" w:rsidTr="002C3B13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9.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203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С. Әлибай. Өсөнсөләр. Нисек аптырарға?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BB410F" w:rsidRPr="00CC609B" w:rsidTr="002C3B13">
        <w:trPr>
          <w:trHeight w:val="61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</w:tc>
        <w:tc>
          <w:tcPr>
            <w:tcW w:w="22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</w:tc>
        <w:tc>
          <w:tcPr>
            <w:tcW w:w="203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</w:pPr>
            <w:r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  <w:t>Мин һәм минең ғаиләм</w:t>
            </w:r>
            <w:r w:rsidR="00A73BB1"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  <w:t xml:space="preserve"> 4 </w:t>
            </w:r>
            <w:r w:rsidR="00A73BB1" w:rsidRPr="001769E0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сәғәт.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</w:tc>
      </w:tr>
      <w:tr w:rsidR="00BB410F" w:rsidRPr="00CC609B" w:rsidTr="002C3B1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10.</w:t>
            </w:r>
          </w:p>
        </w:tc>
        <w:tc>
          <w:tcPr>
            <w:tcW w:w="22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203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Кем? Нимә эшләй?  Йәшәмеш үҫә.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CC609B" w:rsidTr="002C3B1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11.</w:t>
            </w:r>
          </w:p>
        </w:tc>
        <w:tc>
          <w:tcPr>
            <w:tcW w:w="22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2031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  <w:t>Нимә эшләргә тейеш? Әсә рәхмәте.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12.</w:t>
            </w:r>
          </w:p>
        </w:tc>
        <w:tc>
          <w:tcPr>
            <w:tcW w:w="222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2031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  <w:t>Нимә эшләргә тейеш? Өләсәйем.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rPr>
          <w:trHeight w:val="55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13.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2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Нимә эшләргә тейеш? Әсәйемә.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rPr>
          <w:trHeight w:val="309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ba-RU"/>
              </w:rPr>
            </w:pPr>
          </w:p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ba-RU"/>
              </w:rPr>
            </w:pPr>
          </w:p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0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b/>
                <w:sz w:val="24"/>
                <w:szCs w:val="24"/>
                <w:lang w:val="ba-RU"/>
              </w:rPr>
              <w:t>Мин һөнәр һайлайым</w:t>
            </w:r>
            <w:r w:rsidR="00A73BB1">
              <w:rPr>
                <w:rFonts w:ascii="Times New Roman" w:hAnsi="Times New Roman"/>
                <w:b/>
                <w:sz w:val="24"/>
                <w:szCs w:val="24"/>
                <w:lang w:val="ba-RU"/>
              </w:rPr>
              <w:t xml:space="preserve"> 3</w:t>
            </w:r>
            <w:r w:rsidR="00A73BB1" w:rsidRPr="00A73BB1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сәғәт.</w:t>
            </w:r>
          </w:p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suppressAutoHyphens w:val="0"/>
              <w:spacing w:after="0" w:line="240" w:lineRule="auto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rPr>
          <w:trHeight w:val="375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14.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Кем ҡайҙа эшләй? Р. Миңнуллин. Малайҙар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BB410F" w:rsidRPr="00CC609B" w:rsidTr="002C3B13">
        <w:trPr>
          <w:trHeight w:val="582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15</w:t>
            </w:r>
          </w:p>
        </w:tc>
        <w:tc>
          <w:tcPr>
            <w:tcW w:w="223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2018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Контроль һорауҙарға яуаптар. Кем ҡайҙа эшләй?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rPr>
          <w:trHeight w:val="52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16.</w:t>
            </w:r>
          </w:p>
        </w:tc>
        <w:tc>
          <w:tcPr>
            <w:tcW w:w="2234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2018" w:type="dxa"/>
            <w:gridSpan w:val="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 Хат. өҫтөндә эш. А. Йәғәфәрова тәржемәһе. Еҫе бармы һөнәрҙең?.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rPr>
          <w:trHeight w:val="400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center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</w:tc>
        <w:tc>
          <w:tcPr>
            <w:tcW w:w="2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</w:tc>
        <w:tc>
          <w:tcPr>
            <w:tcW w:w="20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  <w:t>Мин тәбиғәтте яратам</w:t>
            </w:r>
            <w:r w:rsidR="00A73BB1"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  <w:t xml:space="preserve"> 8 </w:t>
            </w:r>
            <w:r w:rsidR="00A73BB1" w:rsidRPr="001769E0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сәғәт.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</w:pPr>
          </w:p>
        </w:tc>
      </w:tr>
      <w:tr w:rsidR="00BB410F" w:rsidRPr="00CC609B" w:rsidTr="002C3B1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17.</w:t>
            </w:r>
          </w:p>
        </w:tc>
        <w:tc>
          <w:tcPr>
            <w:tcW w:w="2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20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Нимәләр? Нимә эшләйҙәр? Кеше – тәбиғәт балаһы.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CC609B" w:rsidTr="002C3B1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18.</w:t>
            </w:r>
          </w:p>
        </w:tc>
        <w:tc>
          <w:tcPr>
            <w:tcW w:w="2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20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Нимәләр? Нимә эшләйҙәр? ”Уралым” ҡобайыры.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CC609B" w:rsidTr="002C3B1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19.</w:t>
            </w:r>
          </w:p>
        </w:tc>
        <w:tc>
          <w:tcPr>
            <w:tcW w:w="2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20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Нимәләр? Нимә эшләйҙәр? ”Умырзая” әкиәте.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CC609B" w:rsidTr="002C3B13"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20.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Нимәләр? Нимә эшләйҙәр? “Ун ике ай”әкиәте.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CC609B" w:rsidTr="002C3B1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21.</w:t>
            </w:r>
          </w:p>
        </w:tc>
        <w:tc>
          <w:tcPr>
            <w:tcW w:w="2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20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Нимәләр? Нимә эшләйҙәр? Дарыу үләндәре.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22.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Нимәләр? Нимә эшләйҙәр? Бөжәктәр.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rPr>
          <w:trHeight w:val="462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</w:rPr>
              <w:t>23</w:t>
            </w: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.</w:t>
            </w:r>
          </w:p>
        </w:tc>
        <w:tc>
          <w:tcPr>
            <w:tcW w:w="2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20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Контроль диктант “ Бал ҡорто”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24.</w:t>
            </w:r>
          </w:p>
        </w:tc>
        <w:tc>
          <w:tcPr>
            <w:tcW w:w="2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20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 Хаталар өҫтөндә эш. Нимәләр? Нимә эшләйҙәр? Ҡоштар.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A73BB1">
            <w:pPr>
              <w:pStyle w:val="a4"/>
              <w:jc w:val="center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  <w:t>Минең яратҡан миҙгелем</w:t>
            </w:r>
            <w:r w:rsidRPr="001769E0">
              <w:rPr>
                <w:rStyle w:val="FontStyle12"/>
                <w:rFonts w:ascii="Times New Roman" w:hAnsi="Times New Roman"/>
                <w:i/>
                <w:noProof/>
                <w:sz w:val="24"/>
                <w:szCs w:val="24"/>
                <w:lang w:val="ba-RU"/>
              </w:rPr>
              <w:t xml:space="preserve">. </w:t>
            </w:r>
            <w:r w:rsidRPr="001769E0"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  <w:t xml:space="preserve">Минең гардеробым. </w:t>
            </w:r>
            <w:r w:rsidR="00A73BB1"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  <w:t xml:space="preserve">6  </w:t>
            </w:r>
            <w:r w:rsidR="00A73BB1" w:rsidRPr="001769E0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сәғәт.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CC609B" w:rsidTr="002C3B13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25.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Миҙгелдәр. Ҡасан? Ҡ. Даян.  Шыршы</w:t>
            </w:r>
            <w:r w:rsidRPr="001769E0">
              <w:rPr>
                <w:rFonts w:ascii="Times New Roman" w:hAnsi="Times New Roman"/>
                <w:b/>
                <w:sz w:val="24"/>
                <w:szCs w:val="24"/>
                <w:lang w:val="ba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BB410F" w:rsidRPr="00CC609B" w:rsidTr="002C3B1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26.</w:t>
            </w:r>
          </w:p>
        </w:tc>
        <w:tc>
          <w:tcPr>
            <w:tcW w:w="2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20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3"/>
              <w:snapToGrid w:val="0"/>
              <w:ind w:left="0" w:firstLine="284"/>
              <w:jc w:val="both"/>
              <w:rPr>
                <w:b w:val="0"/>
                <w:sz w:val="24"/>
                <w:szCs w:val="24"/>
                <w:lang w:val="ba-RU"/>
              </w:rPr>
            </w:pPr>
            <w:r w:rsidRPr="001769E0">
              <w:rPr>
                <w:b w:val="0"/>
                <w:sz w:val="24"/>
                <w:szCs w:val="24"/>
                <w:lang w:val="ba-RU"/>
              </w:rPr>
              <w:t>Нимә? Нимә эшләй?</w:t>
            </w:r>
          </w:p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Р.Хәйри.Караптар ағыҙабыҙ.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suppressAutoHyphens w:val="0"/>
              <w:spacing w:after="0" w:line="240" w:lineRule="auto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27.</w:t>
            </w:r>
          </w:p>
        </w:tc>
        <w:tc>
          <w:tcPr>
            <w:tcW w:w="2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20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С.Әлибай. Боҙбармаҡтар ниңә илай? Һынамыштар.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rPr>
          <w:trHeight w:val="240"/>
        </w:trPr>
        <w:tc>
          <w:tcPr>
            <w:tcW w:w="7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28.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Ф. Туғыҙбаева. Еләктәр. Йәшелсәләр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29.</w:t>
            </w:r>
          </w:p>
        </w:tc>
        <w:tc>
          <w:tcPr>
            <w:tcW w:w="2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20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  <w:t xml:space="preserve"> Минең яратҡан миҙгелем.  ТҮ.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CC609B" w:rsidTr="002C3B1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30</w:t>
            </w:r>
          </w:p>
        </w:tc>
        <w:tc>
          <w:tcPr>
            <w:tcW w:w="2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20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М. Кәрим.  Түбәтәй.  Яңы кейемде ҡотлау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CC609B" w:rsidTr="002C3B1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31</w:t>
            </w:r>
          </w:p>
        </w:tc>
        <w:tc>
          <w:tcPr>
            <w:tcW w:w="2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20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Ф.  Туғыҙбаева. Минеке. Бөхтәлек ҡағиҙәләре.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2C3B13" w:rsidTr="002C3B1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2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20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  <w:t xml:space="preserve"> Минең тыуған көнөм. Мин –сәйәхәтсе.</w:t>
            </w:r>
            <w:r w:rsidR="00A73BB1"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  <w:t xml:space="preserve"> 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CC609B" w:rsidTr="002C3B1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32</w:t>
            </w:r>
          </w:p>
        </w:tc>
        <w:tc>
          <w:tcPr>
            <w:tcW w:w="2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20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    Ҡасан? Тыуған көн. “Аҡ ҡалас “уйыны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33</w:t>
            </w:r>
          </w:p>
        </w:tc>
        <w:tc>
          <w:tcPr>
            <w:tcW w:w="2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20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     Контроль диктант.  Поход.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rPr>
          <w:trHeight w:val="314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34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   Хаталар өҫтөндә эш. Нимә менән? Нисек? Өфө урамында.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rPr>
                <w:rFonts w:ascii="Times New Roman" w:hAnsi="Times New Roman"/>
                <w:sz w:val="24"/>
                <w:szCs w:val="24"/>
                <w:lang w:val="ba-RU"/>
              </w:rPr>
            </w:pPr>
          </w:p>
        </w:tc>
      </w:tr>
    </w:tbl>
    <w:p w:rsidR="00BB410F" w:rsidRDefault="00BB410F" w:rsidP="00BB410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</w:t>
      </w:r>
    </w:p>
    <w:p w:rsidR="00BB410F" w:rsidRDefault="00BB410F" w:rsidP="00BB410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B410F" w:rsidRDefault="00BB410F" w:rsidP="00BB410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B410F" w:rsidRPr="001769E0" w:rsidRDefault="00BB410F" w:rsidP="00BB410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</w:t>
      </w:r>
      <w:r w:rsidRPr="001769E0">
        <w:rPr>
          <w:rFonts w:ascii="Times New Roman" w:hAnsi="Times New Roman"/>
          <w:b/>
          <w:sz w:val="24"/>
          <w:szCs w:val="24"/>
        </w:rPr>
        <w:t>Календар-тематик план</w:t>
      </w:r>
    </w:p>
    <w:p w:rsidR="00BB410F" w:rsidRPr="001769E0" w:rsidRDefault="00BB410F" w:rsidP="00BB41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e-BY"/>
        </w:rPr>
      </w:pPr>
      <w:r w:rsidRPr="001769E0">
        <w:rPr>
          <w:rFonts w:ascii="Times New Roman" w:hAnsi="Times New Roman"/>
          <w:b/>
          <w:sz w:val="24"/>
          <w:szCs w:val="24"/>
        </w:rPr>
        <w:t>4</w:t>
      </w:r>
      <w:r w:rsidRPr="001769E0">
        <w:rPr>
          <w:rFonts w:ascii="Times New Roman" w:hAnsi="Times New Roman"/>
          <w:b/>
          <w:sz w:val="24"/>
          <w:szCs w:val="24"/>
          <w:lang w:val="be-BY"/>
        </w:rPr>
        <w:t xml:space="preserve"> класс (башҡорт теле). Аҙнаға 1 сәғәт.</w:t>
      </w:r>
    </w:p>
    <w:p w:rsidR="00BB410F" w:rsidRPr="001769E0" w:rsidRDefault="00BB410F" w:rsidP="00BB410F">
      <w:pPr>
        <w:suppressAutoHyphens w:val="0"/>
        <w:spacing w:after="0" w:line="240" w:lineRule="auto"/>
        <w:contextualSpacing/>
        <w:rPr>
          <w:rFonts w:ascii="Times New Roman" w:hAnsi="Times New Roman"/>
          <w:bCs/>
          <w:sz w:val="24"/>
          <w:szCs w:val="24"/>
          <w:lang w:eastAsia="ru-RU"/>
        </w:rPr>
      </w:pPr>
    </w:p>
    <w:p w:rsidR="00BB410F" w:rsidRPr="001769E0" w:rsidRDefault="00BB410F" w:rsidP="00BB410F">
      <w:pPr>
        <w:spacing w:after="0" w:line="240" w:lineRule="auto"/>
        <w:ind w:firstLine="284"/>
        <w:jc w:val="both"/>
        <w:rPr>
          <w:rFonts w:ascii="Times New Roman" w:hAnsi="Times New Roman"/>
          <w:vanish/>
          <w:sz w:val="24"/>
          <w:szCs w:val="24"/>
          <w:lang w:val="ba-RU"/>
        </w:rPr>
      </w:pPr>
    </w:p>
    <w:tbl>
      <w:tblPr>
        <w:tblW w:w="15168" w:type="dxa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8788"/>
        <w:gridCol w:w="1843"/>
        <w:gridCol w:w="1701"/>
        <w:gridCol w:w="1843"/>
      </w:tblGrid>
      <w:tr w:rsidR="00BB410F" w:rsidRPr="001769E0" w:rsidTr="002C3B1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sz w:val="24"/>
                <w:szCs w:val="24"/>
                <w:lang w:val="ba-RU" w:eastAsia="en-US"/>
              </w:rPr>
            </w:pPr>
            <w:r w:rsidRPr="001769E0">
              <w:rPr>
                <w:rStyle w:val="FontStyle12"/>
                <w:rFonts w:ascii="Times New Roman" w:hAnsi="Times New Roman"/>
                <w:sz w:val="24"/>
                <w:szCs w:val="24"/>
                <w:lang w:val="ba-RU" w:eastAsia="en-US"/>
              </w:rPr>
              <w:t>№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center"/>
              <w:rPr>
                <w:rFonts w:ascii="Times New Roman" w:hAnsi="Times New Roman"/>
                <w:b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Дәрестәр темаһы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  <w:t>Планлаш.</w:t>
            </w:r>
          </w:p>
          <w:p w:rsidR="00BB410F" w:rsidRPr="001769E0" w:rsidRDefault="00BB410F" w:rsidP="002C3B13">
            <w:pPr>
              <w:pStyle w:val="a4"/>
              <w:jc w:val="center"/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  <w:t xml:space="preserve">дата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left="65"/>
              <w:jc w:val="center"/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  <w:t>үткәрелгән</w:t>
            </w:r>
          </w:p>
          <w:p w:rsidR="00BB410F" w:rsidRPr="001769E0" w:rsidRDefault="00BB410F" w:rsidP="002C3B13">
            <w:pPr>
              <w:pStyle w:val="a4"/>
              <w:ind w:left="65"/>
              <w:jc w:val="center"/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  <w:t>дата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left="20"/>
              <w:jc w:val="center"/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  <w:t>иҫкәрмә</w:t>
            </w:r>
          </w:p>
        </w:tc>
      </w:tr>
      <w:tr w:rsidR="00BB410F" w:rsidRPr="001769E0" w:rsidTr="002C3B13">
        <w:tc>
          <w:tcPr>
            <w:tcW w:w="151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EC8" w:rsidRPr="001769E0" w:rsidRDefault="00BB410F" w:rsidP="00AE6E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be-BY"/>
              </w:rPr>
            </w:pPr>
            <w:r w:rsidRPr="001769E0">
              <w:rPr>
                <w:rStyle w:val="af4"/>
                <w:rFonts w:ascii="Times New Roman" w:hAnsi="Times New Roman"/>
                <w:b/>
                <w:i w:val="0"/>
                <w:sz w:val="24"/>
                <w:szCs w:val="24"/>
                <w:lang w:val="ba-RU"/>
              </w:rPr>
              <w:t>Көн дә мәктәпкә барам</w:t>
            </w:r>
            <w:r w:rsidR="00AE6EC8">
              <w:rPr>
                <w:rStyle w:val="af4"/>
                <w:rFonts w:ascii="Times New Roman" w:hAnsi="Times New Roman"/>
                <w:b/>
                <w:i w:val="0"/>
                <w:sz w:val="24"/>
                <w:szCs w:val="24"/>
                <w:lang w:val="ba-RU"/>
              </w:rPr>
              <w:t xml:space="preserve"> </w:t>
            </w:r>
            <w:r w:rsidR="00AE6EC8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7</w:t>
            </w:r>
            <w:r w:rsidR="00AE6EC8" w:rsidRPr="001769E0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 xml:space="preserve"> сәғәт.</w:t>
            </w:r>
          </w:p>
          <w:p w:rsidR="00BB410F" w:rsidRPr="00AE6EC8" w:rsidRDefault="00BB410F" w:rsidP="00AE6EC8">
            <w:pPr>
              <w:pStyle w:val="a4"/>
              <w:ind w:left="20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e-BY"/>
              </w:rPr>
            </w:pPr>
          </w:p>
        </w:tc>
      </w:tr>
      <w:tr w:rsidR="00BB410F" w:rsidRPr="001769E0" w:rsidTr="002C3B13">
        <w:trPr>
          <w:trHeight w:val="542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  <w:t>1.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Fonts w:ascii="Times New Roman" w:eastAsia="MS Mincho" w:hAnsi="Times New Roman"/>
                <w:color w:val="000000"/>
                <w:sz w:val="24"/>
                <w:szCs w:val="24"/>
                <w:lang w:val="be-BY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 Беренсе сентябрь-Белем көнө!  Үтелгәндәрҙе ҡабатлау.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  <w:t>2.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3"/>
              <w:snapToGrid w:val="0"/>
              <w:ind w:left="0"/>
              <w:jc w:val="both"/>
              <w:rPr>
                <w:b w:val="0"/>
                <w:sz w:val="24"/>
                <w:szCs w:val="24"/>
                <w:lang w:val="ba-RU"/>
              </w:rPr>
            </w:pPr>
            <w:r w:rsidRPr="001769E0">
              <w:rPr>
                <w:b w:val="0"/>
                <w:sz w:val="24"/>
                <w:szCs w:val="24"/>
                <w:lang w:val="ba-RU"/>
              </w:rPr>
              <w:t xml:space="preserve"> Мин  мәктәпкә ни өсөн йөрөйөм?  Һөйләм.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  <w:t>3.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Fonts w:ascii="Times New Roman" w:hAnsi="Times New Roman"/>
                <w:bCs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Мин нимә уҡырға яратам? Исем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rPr>
          <w:trHeight w:val="3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  <w:t>4.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Мәктәптәге дуҫтарым менән таныштырайыммы?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  <w:t>5.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 Беҙ мәктәптә нимә тураһында һөйләшәбеҙ?  Исем.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CC609B" w:rsidTr="002C3B13">
        <w:trPr>
          <w:trHeight w:val="267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  <w:t>6.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 Бүлек буйынса үтелгәндәрҙе ҡабатлау. ТҮ.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 w:eastAsia="en-US"/>
              </w:rPr>
              <w:t>7.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  <w:t xml:space="preserve"> Контроль  күсереү “ Ҡыҙыл кәләпүш”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c>
          <w:tcPr>
            <w:tcW w:w="151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AE6EC8" w:rsidRDefault="00BB410F" w:rsidP="00AE6EC8">
            <w:pPr>
              <w:spacing w:after="0" w:line="240" w:lineRule="auto"/>
              <w:jc w:val="center"/>
              <w:rPr>
                <w:rStyle w:val="FontStyle12"/>
                <w:rFonts w:ascii="Times New Roman" w:hAnsi="Times New Roman" w:cs="Times New Roman"/>
                <w:bCs w:val="0"/>
                <w:sz w:val="24"/>
                <w:szCs w:val="24"/>
                <w:lang w:val="be-BY"/>
              </w:rPr>
            </w:pPr>
            <w:r w:rsidRPr="001769E0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Мин ғаиләмде яратам</w:t>
            </w:r>
            <w:r w:rsidR="00AE6EC8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 xml:space="preserve"> 6 сәғәт.</w:t>
            </w:r>
          </w:p>
        </w:tc>
      </w:tr>
      <w:tr w:rsidR="00BB410F" w:rsidRPr="001769E0" w:rsidTr="002C3B13">
        <w:trPr>
          <w:trHeight w:val="270"/>
        </w:trPr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8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3"/>
                <w:rFonts w:ascii="Times New Roman" w:hAnsi="Times New Roman"/>
                <w:b w:val="0"/>
                <w:i w:val="0"/>
                <w:noProof/>
                <w:sz w:val="24"/>
                <w:szCs w:val="24"/>
                <w:lang w:val="ba-RU"/>
              </w:rPr>
            </w:pPr>
            <w:r w:rsidRPr="001769E0">
              <w:rPr>
                <w:rStyle w:val="FontStyle13"/>
                <w:rFonts w:ascii="Times New Roman" w:hAnsi="Times New Roman"/>
                <w:b w:val="0"/>
                <w:i w:val="0"/>
                <w:noProof/>
                <w:sz w:val="24"/>
                <w:szCs w:val="24"/>
                <w:lang w:val="ba-RU"/>
              </w:rPr>
              <w:t xml:space="preserve"> Хаталар өҫтөндә эш. Беҙгә бергәләп күңелле. Сифат.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3"/>
                <w:rFonts w:ascii="Times New Roman" w:hAnsi="Times New Roman"/>
                <w:b w:val="0"/>
                <w:i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3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3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rPr>
          <w:trHeight w:val="2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9.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 Мин – тәрбиәле бала. Сифат..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3"/>
                <w:rFonts w:ascii="Times New Roman" w:hAnsi="Times New Roman"/>
                <w:b w:val="0"/>
                <w:i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3"/>
                <w:rFonts w:ascii="Times New Roman" w:hAnsi="Times New Roman"/>
                <w:b w:val="0"/>
                <w:i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3"/>
                <w:rFonts w:ascii="Times New Roman" w:hAnsi="Times New Roman"/>
                <w:b w:val="0"/>
                <w:i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10.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3"/>
                <w:rFonts w:ascii="Times New Roman" w:hAnsi="Times New Roman"/>
                <w:b w:val="0"/>
                <w:i w:val="0"/>
                <w:noProof/>
                <w:sz w:val="24"/>
                <w:szCs w:val="24"/>
                <w:lang w:val="ba-RU"/>
              </w:rPr>
            </w:pPr>
            <w:r w:rsidRPr="001769E0">
              <w:rPr>
                <w:rStyle w:val="FontStyle13"/>
                <w:rFonts w:ascii="Times New Roman" w:hAnsi="Times New Roman"/>
                <w:b w:val="0"/>
                <w:i w:val="0"/>
                <w:noProof/>
                <w:sz w:val="24"/>
                <w:szCs w:val="24"/>
                <w:lang w:val="ba-RU"/>
              </w:rPr>
              <w:t xml:space="preserve"> Минең өйҙәге бурыстарым. Сифат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3"/>
                <w:rFonts w:ascii="Times New Roman" w:hAnsi="Times New Roman"/>
                <w:b w:val="0"/>
                <w:i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3"/>
                <w:rFonts w:ascii="Times New Roman" w:hAnsi="Times New Roman"/>
                <w:b w:val="0"/>
                <w:i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3"/>
                <w:rFonts w:ascii="Times New Roman" w:hAnsi="Times New Roman"/>
                <w:b w:val="0"/>
                <w:i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11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 Минең яратҡан шөғөлөм. Сифат.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12.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 Мин йәшәгән бүлмә. Сифат.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13.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 Минең  кескәй дуҫтарым. Сифат.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c>
          <w:tcPr>
            <w:tcW w:w="151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6EC8" w:rsidRPr="00AE6EC8" w:rsidRDefault="00BB410F" w:rsidP="00AE6EC8">
            <w:pPr>
              <w:pStyle w:val="a4"/>
              <w:ind w:firstLine="284"/>
              <w:rPr>
                <w:rFonts w:ascii="Times New Roman" w:hAnsi="Times New Roman"/>
                <w:b/>
                <w:sz w:val="24"/>
                <w:szCs w:val="24"/>
                <w:lang w:val="be-BY"/>
              </w:rPr>
            </w:pPr>
            <w:r w:rsidRPr="001769E0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Үҙем йәшәгән ер тураһында һөйләйем</w:t>
            </w:r>
            <w:r w:rsidR="00AE6EC8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 xml:space="preserve"> 6 </w:t>
            </w:r>
            <w:r w:rsidR="00AE6EC8" w:rsidRPr="00AE6EC8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сәғәт.</w:t>
            </w:r>
          </w:p>
          <w:p w:rsidR="00BB410F" w:rsidRPr="00AE6EC8" w:rsidRDefault="00AE6EC8" w:rsidP="002C3B13">
            <w:pPr>
              <w:pStyle w:val="a4"/>
              <w:ind w:firstLine="284"/>
              <w:jc w:val="center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e-BY"/>
              </w:rPr>
            </w:pPr>
            <w:r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e-BY"/>
              </w:rPr>
              <w:t xml:space="preserve">      </w:t>
            </w:r>
          </w:p>
        </w:tc>
      </w:tr>
      <w:tr w:rsidR="00BB410F" w:rsidRPr="001769E0" w:rsidTr="002C3B1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14.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  <w:t xml:space="preserve"> Мин йәшәгән Ер.  Алмаш.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15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  <w:t xml:space="preserve"> Контроль яҙма эш. Һорауҙарға яуаптар..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16.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  <w:t xml:space="preserve"> </w:t>
            </w: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Хаталар өҫтөндә эш. М</w:t>
            </w:r>
            <w:r w:rsidRPr="001769E0"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  <w:t>ин йәшәгән  йорт/район.  Алмаш.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17.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noProof/>
                <w:sz w:val="24"/>
                <w:szCs w:val="24"/>
                <w:lang w:val="ba-RU"/>
              </w:rPr>
            </w:pPr>
            <w:r w:rsidRPr="001769E0">
              <w:rPr>
                <w:sz w:val="24"/>
                <w:szCs w:val="24"/>
                <w:lang w:val="ba-RU"/>
              </w:rPr>
              <w:t xml:space="preserve"> </w:t>
            </w: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Минең күршеләрем. Алмаш.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rPr>
          <w:trHeight w:val="55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lastRenderedPageBreak/>
              <w:t>18.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 Мин яратҡан урындар.  Алмаш.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rPr>
          <w:trHeight w:val="4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19.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Беҙҙең уйындарыбыҙ. Алмаш.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rPr>
          <w:trHeight w:val="346"/>
        </w:trPr>
        <w:tc>
          <w:tcPr>
            <w:tcW w:w="151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center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b/>
                <w:sz w:val="24"/>
                <w:szCs w:val="24"/>
                <w:lang w:val="ba-RU"/>
              </w:rPr>
              <w:t>Ауылда/ҡалала йәшәйем</w:t>
            </w:r>
            <w:r w:rsidR="00AE6EC8">
              <w:rPr>
                <w:rFonts w:ascii="Times New Roman" w:hAnsi="Times New Roman"/>
                <w:b/>
                <w:sz w:val="24"/>
                <w:szCs w:val="24"/>
                <w:lang w:val="ba-RU"/>
              </w:rPr>
              <w:t xml:space="preserve"> </w:t>
            </w:r>
            <w:r w:rsidR="00AE6EC8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 xml:space="preserve">6 </w:t>
            </w:r>
            <w:r w:rsidR="00AE6EC8" w:rsidRPr="00AE6EC8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сәғәт.</w:t>
            </w:r>
          </w:p>
        </w:tc>
      </w:tr>
      <w:tr w:rsidR="00BB410F" w:rsidRPr="00CC609B" w:rsidTr="002C3B13">
        <w:trPr>
          <w:trHeight w:val="347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20.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 Минең тыуған ауылым/ҡалам. Һан.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rPr>
          <w:trHeight w:val="58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21.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 Ауыл һәм ҡала тормошо. Һан.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CC609B" w:rsidTr="002C3B13">
        <w:trPr>
          <w:trHeight w:val="37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22.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bCs w:val="0"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Ҡалалағы һәм ауылдағы эштәр. Һан.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CC609B" w:rsidTr="002C3B1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23.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 Башҡортостан ҡалалары һәм ауылдары. Һан.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CC609B" w:rsidTr="002C3B1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24.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 Тыуған ерем мөғжизәләре. Һан. ТҮ.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25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 Контроль диктант. Ер-бик ҡыҙыҡлы планета.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c>
          <w:tcPr>
            <w:tcW w:w="151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AE6EC8">
            <w:pPr>
              <w:pStyle w:val="a4"/>
              <w:ind w:firstLine="284"/>
              <w:jc w:val="center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b/>
                <w:sz w:val="24"/>
                <w:szCs w:val="24"/>
                <w:lang w:val="ba-RU"/>
              </w:rPr>
              <w:t>Йыл миҙгелдәре һәм һауа торошо тураһында һөйләшәбеҙ</w:t>
            </w:r>
            <w:r w:rsidR="00AE6EC8">
              <w:rPr>
                <w:rFonts w:ascii="Times New Roman" w:hAnsi="Times New Roman"/>
                <w:b/>
                <w:sz w:val="24"/>
                <w:szCs w:val="24"/>
                <w:lang w:val="ba-RU"/>
              </w:rPr>
              <w:t xml:space="preserve"> </w:t>
            </w:r>
            <w:r w:rsidR="00AE6EC8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 xml:space="preserve">4 </w:t>
            </w:r>
            <w:r w:rsidR="00AE6EC8" w:rsidRPr="00AE6EC8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сәғәт.</w:t>
            </w:r>
          </w:p>
        </w:tc>
      </w:tr>
      <w:tr w:rsidR="00BB410F" w:rsidRPr="001769E0" w:rsidTr="002C3B1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26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b w:val="0"/>
                <w:bCs w:val="0"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 Хаталар өҫтәндә эш. Йыл  миҙгелдәре ниңә үҙгәрә?  Рәүеш.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27.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Йәнлектәр йыл миҙгелен беләме? Бөжәктәр нисек йәшәй?  Рәүеш.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28.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sz w:val="24"/>
                <w:szCs w:val="24"/>
                <w:lang w:val="ba-RU"/>
              </w:rPr>
              <w:t xml:space="preserve"> </w:t>
            </w: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Һауа торошон белеү ниңә кәрәк?  Рәүеш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CC609B" w:rsidTr="002C3B13">
        <w:trPr>
          <w:trHeight w:val="46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29.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Киләсәктә тәбиғәттә үҙгәрештәр булырмы? Рәүеш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CC609B" w:rsidTr="002C3B13">
        <w:tc>
          <w:tcPr>
            <w:tcW w:w="1516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AE6EC8">
            <w:pPr>
              <w:pStyle w:val="a4"/>
              <w:ind w:firstLine="284"/>
              <w:jc w:val="center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b/>
                <w:sz w:val="24"/>
                <w:szCs w:val="24"/>
                <w:lang w:val="ba-RU"/>
              </w:rPr>
              <w:t>Төрлө хәлдәр тураһында һөйләшәбеҙ</w:t>
            </w:r>
            <w:r w:rsidR="00AE6EC8">
              <w:rPr>
                <w:rFonts w:ascii="Times New Roman" w:hAnsi="Times New Roman"/>
                <w:b/>
                <w:sz w:val="24"/>
                <w:szCs w:val="24"/>
                <w:lang w:val="ba-RU"/>
              </w:rPr>
              <w:t xml:space="preserve"> </w:t>
            </w:r>
            <w:r w:rsidR="00AE6EC8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3</w:t>
            </w:r>
            <w:r w:rsidR="00AE6EC8" w:rsidRPr="00AE6EC8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сәғәт.</w:t>
            </w:r>
          </w:p>
        </w:tc>
      </w:tr>
      <w:tr w:rsidR="00BB410F" w:rsidRPr="00CC609B" w:rsidTr="002C3B1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30.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Минең тормошомдағы ҡыҙыҡлы хәлдәр.  Ҡылым.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rPr>
          <w:trHeight w:val="28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31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Мажаралар илендә. Минең иң ҙур хыялым. Ҡылым. </w:t>
            </w:r>
          </w:p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Минең кумирҙарым. Ҡылым.  ТҮ.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32.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rPr>
                <w:rFonts w:ascii="Times New Roman" w:hAnsi="Times New Roman"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 xml:space="preserve"> Контроль диктант. Ҡарға.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rPr>
          <w:trHeight w:val="300"/>
        </w:trPr>
        <w:tc>
          <w:tcPr>
            <w:tcW w:w="15168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AE6EC8">
            <w:pPr>
              <w:pStyle w:val="a4"/>
              <w:ind w:firstLine="284"/>
              <w:jc w:val="center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b/>
                <w:sz w:val="24"/>
                <w:szCs w:val="24"/>
                <w:lang w:val="ba-RU"/>
              </w:rPr>
              <w:t>Һатып алырға өйрәнәм</w:t>
            </w:r>
            <w:r w:rsidR="00AE6EC8">
              <w:rPr>
                <w:rFonts w:ascii="Times New Roman" w:hAnsi="Times New Roman"/>
                <w:b/>
                <w:sz w:val="24"/>
                <w:szCs w:val="24"/>
                <w:lang w:val="ba-RU"/>
              </w:rPr>
              <w:t xml:space="preserve"> 3</w:t>
            </w:r>
            <w:r w:rsidR="00AE6EC8" w:rsidRPr="00AE6EC8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сәғәт.</w:t>
            </w:r>
          </w:p>
        </w:tc>
      </w:tr>
      <w:tr w:rsidR="00BB410F" w:rsidRPr="00CC609B" w:rsidTr="002C3B1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33.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3"/>
              <w:snapToGrid w:val="0"/>
              <w:ind w:left="0"/>
              <w:rPr>
                <w:rStyle w:val="FontStyle12"/>
                <w:b/>
                <w:bCs/>
                <w:sz w:val="24"/>
                <w:szCs w:val="24"/>
                <w:lang w:val="ba-RU"/>
              </w:rPr>
            </w:pPr>
            <w:r w:rsidRPr="001769E0">
              <w:rPr>
                <w:b w:val="0"/>
                <w:sz w:val="24"/>
                <w:szCs w:val="24"/>
                <w:lang w:val="ba-RU"/>
              </w:rPr>
              <w:t xml:space="preserve"> Хаталар өҫтөндә эш. Минең бюджет.Ҡылым.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34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Мин кейем һатып алам. Мин модалы кейем яратам. Ҡылым.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  <w:tr w:rsidR="00BB410F" w:rsidRPr="001769E0" w:rsidTr="002C3B13"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jc w:val="both"/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</w:pPr>
            <w:r w:rsidRPr="001769E0">
              <w:rPr>
                <w:rStyle w:val="FontStyle12"/>
                <w:rFonts w:ascii="Times New Roman" w:hAnsi="Times New Roman"/>
                <w:b w:val="0"/>
                <w:sz w:val="24"/>
                <w:szCs w:val="24"/>
                <w:lang w:val="ba-RU"/>
              </w:rPr>
              <w:t>35.</w:t>
            </w:r>
          </w:p>
        </w:tc>
        <w:tc>
          <w:tcPr>
            <w:tcW w:w="8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  <w:r w:rsidRPr="001769E0">
              <w:rPr>
                <w:rFonts w:ascii="Times New Roman" w:hAnsi="Times New Roman"/>
                <w:sz w:val="24"/>
                <w:szCs w:val="24"/>
                <w:lang w:val="ba-RU"/>
              </w:rPr>
              <w:t>Бүләк һайлайым. Ҡылым. ТҮ. Үтелгәндәрҙе ҡабатлау.  Йомғаҡлау дәресе.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B410F" w:rsidRPr="001769E0" w:rsidRDefault="00BB410F" w:rsidP="002C3B13">
            <w:pPr>
              <w:pStyle w:val="a4"/>
              <w:ind w:firstLine="284"/>
              <w:jc w:val="both"/>
              <w:rPr>
                <w:rStyle w:val="FontStyle12"/>
                <w:rFonts w:ascii="Times New Roman" w:hAnsi="Times New Roman"/>
                <w:b w:val="0"/>
                <w:noProof/>
                <w:sz w:val="24"/>
                <w:szCs w:val="24"/>
                <w:lang w:val="ba-RU"/>
              </w:rPr>
            </w:pPr>
          </w:p>
        </w:tc>
      </w:tr>
    </w:tbl>
    <w:p w:rsidR="00BB410F" w:rsidRPr="001769E0" w:rsidRDefault="00BB410F" w:rsidP="00BB41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e-BY"/>
        </w:rPr>
      </w:pPr>
    </w:p>
    <w:p w:rsidR="00BB410F" w:rsidRPr="001769E0" w:rsidRDefault="00BB410F" w:rsidP="00BB41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e-BY"/>
        </w:rPr>
      </w:pPr>
    </w:p>
    <w:p w:rsidR="001E2925" w:rsidRDefault="001E2925"/>
    <w:sectPr w:rsidR="001E2925" w:rsidSect="00BE28CE">
      <w:footerReference w:type="default" r:id="rId9"/>
      <w:pgSz w:w="16838" w:h="11906" w:orient="landscape"/>
      <w:pgMar w:top="1276" w:right="536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B13" w:rsidRDefault="002C3B13">
      <w:pPr>
        <w:spacing w:after="0" w:line="240" w:lineRule="auto"/>
      </w:pPr>
      <w:r>
        <w:separator/>
      </w:r>
    </w:p>
  </w:endnote>
  <w:endnote w:type="continuationSeparator" w:id="0">
    <w:p w:rsidR="002C3B13" w:rsidRDefault="002C3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_Helver(05%) Bashkir">
    <w:altName w:val="Segoe Script"/>
    <w:charset w:val="CC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NewtonITT">
    <w:altName w:val="Times New Roman"/>
    <w:charset w:val="CC"/>
    <w:family w:val="roman"/>
    <w:pitch w:val="variable"/>
    <w:sig w:usb0="00000001" w:usb1="00000000" w:usb2="00000000" w:usb3="00000000" w:csb0="00000005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685087"/>
      <w:docPartObj>
        <w:docPartGallery w:val="Page Numbers (Bottom of Page)"/>
        <w:docPartUnique/>
      </w:docPartObj>
    </w:sdtPr>
    <w:sdtEndPr/>
    <w:sdtContent>
      <w:p w:rsidR="002C3B13" w:rsidRDefault="002C3B13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609B">
          <w:rPr>
            <w:noProof/>
          </w:rPr>
          <w:t>2</w:t>
        </w:r>
        <w:r>
          <w:fldChar w:fldCharType="end"/>
        </w:r>
      </w:p>
    </w:sdtContent>
  </w:sdt>
  <w:p w:rsidR="002C3B13" w:rsidRDefault="002C3B1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B13" w:rsidRDefault="002C3B13">
      <w:pPr>
        <w:spacing w:after="0" w:line="240" w:lineRule="auto"/>
      </w:pPr>
      <w:r>
        <w:separator/>
      </w:r>
    </w:p>
  </w:footnote>
  <w:footnote w:type="continuationSeparator" w:id="0">
    <w:p w:rsidR="002C3B13" w:rsidRDefault="002C3B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5"/>
    <w:multiLevelType w:val="singleLevel"/>
    <w:tmpl w:val="3E46570E"/>
    <w:name w:val="WW8Num5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8"/>
    <w:multiLevelType w:val="multilevel"/>
    <w:tmpl w:val="4012629E"/>
    <w:name w:val="WW8Num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C"/>
    <w:multiLevelType w:val="multilevel"/>
    <w:tmpl w:val="F0360CFE"/>
    <w:name w:val="WW8Num1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>
    <w:nsid w:val="14511AEF"/>
    <w:multiLevelType w:val="hybridMultilevel"/>
    <w:tmpl w:val="0706C6D0"/>
    <w:lvl w:ilvl="0" w:tplc="E41CB45E">
      <w:start w:val="8"/>
      <w:numFmt w:val="decimal"/>
      <w:lvlText w:val="%1."/>
      <w:lvlJc w:val="left"/>
      <w:pPr>
        <w:ind w:left="36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0017401"/>
    <w:multiLevelType w:val="hybridMultilevel"/>
    <w:tmpl w:val="0AE66E4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312F30"/>
    <w:multiLevelType w:val="hybridMultilevel"/>
    <w:tmpl w:val="1E4EF3A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2B661CFF"/>
    <w:multiLevelType w:val="hybridMultilevel"/>
    <w:tmpl w:val="3E48BCC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3B45715"/>
    <w:multiLevelType w:val="hybridMultilevel"/>
    <w:tmpl w:val="FD0C4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197E12"/>
    <w:multiLevelType w:val="hybridMultilevel"/>
    <w:tmpl w:val="776269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4D32160"/>
    <w:multiLevelType w:val="hybridMultilevel"/>
    <w:tmpl w:val="2012C3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3"/>
  </w:num>
  <w:num w:numId="10">
    <w:abstractNumId w:val="1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2"/>
  </w:num>
  <w:num w:numId="14">
    <w:abstractNumId w:val="9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10F"/>
    <w:rsid w:val="001E2925"/>
    <w:rsid w:val="002C3B13"/>
    <w:rsid w:val="00327090"/>
    <w:rsid w:val="0047539B"/>
    <w:rsid w:val="005A348F"/>
    <w:rsid w:val="00604777"/>
    <w:rsid w:val="00635E2B"/>
    <w:rsid w:val="00953187"/>
    <w:rsid w:val="00980350"/>
    <w:rsid w:val="00A73BB1"/>
    <w:rsid w:val="00AE6EC8"/>
    <w:rsid w:val="00BB410F"/>
    <w:rsid w:val="00BE28CE"/>
    <w:rsid w:val="00CC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10F"/>
    <w:pPr>
      <w:suppressAutoHyphens/>
    </w:pPr>
    <w:rPr>
      <w:rFonts w:ascii="Calibri" w:eastAsia="Times New Roman" w:hAnsi="Calibri" w:cs="Times New Roman"/>
      <w:lang w:eastAsia="ar-SA"/>
    </w:rPr>
  </w:style>
  <w:style w:type="paragraph" w:styleId="1">
    <w:name w:val="heading 1"/>
    <w:basedOn w:val="a"/>
    <w:next w:val="a"/>
    <w:link w:val="10"/>
    <w:qFormat/>
    <w:rsid w:val="00BB410F"/>
    <w:pPr>
      <w:keepNext/>
      <w:spacing w:after="0" w:line="360" w:lineRule="auto"/>
      <w:ind w:left="705"/>
      <w:jc w:val="both"/>
      <w:outlineLvl w:val="0"/>
    </w:pPr>
    <w:rPr>
      <w:rFonts w:ascii="a_Helver(05%) Bashkir" w:hAnsi="a_Helver(05%) Bashkir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410F"/>
    <w:rPr>
      <w:rFonts w:ascii="a_Helver(05%) Bashkir" w:eastAsia="Times New Roman" w:hAnsi="a_Helver(05%) Bashkir" w:cs="Times New Roman"/>
      <w:b/>
      <w:bCs/>
      <w:sz w:val="28"/>
      <w:szCs w:val="24"/>
      <w:lang w:eastAsia="ar-SA"/>
    </w:rPr>
  </w:style>
  <w:style w:type="paragraph" w:styleId="a3">
    <w:name w:val="List Paragraph"/>
    <w:basedOn w:val="a"/>
    <w:qFormat/>
    <w:rsid w:val="00BB410F"/>
    <w:pPr>
      <w:spacing w:after="0" w:line="240" w:lineRule="auto"/>
      <w:ind w:left="720"/>
    </w:pPr>
    <w:rPr>
      <w:rFonts w:ascii="Times New Roman" w:hAnsi="Times New Roman"/>
      <w:b/>
      <w:bCs/>
      <w:kern w:val="1"/>
      <w:sz w:val="32"/>
      <w:szCs w:val="32"/>
    </w:rPr>
  </w:style>
  <w:style w:type="paragraph" w:styleId="a4">
    <w:name w:val="No Spacing"/>
    <w:qFormat/>
    <w:rsid w:val="00BB410F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BB410F"/>
  </w:style>
  <w:style w:type="paragraph" w:styleId="a5">
    <w:name w:val="Body Text Indent"/>
    <w:basedOn w:val="a"/>
    <w:link w:val="a6"/>
    <w:rsid w:val="00BB410F"/>
    <w:pPr>
      <w:spacing w:after="0" w:line="360" w:lineRule="auto"/>
      <w:ind w:left="705"/>
      <w:jc w:val="both"/>
    </w:pPr>
    <w:rPr>
      <w:rFonts w:ascii="a_Helver(05%) Bashkir" w:hAnsi="a_Helver(05%) Bashkir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B410F"/>
    <w:rPr>
      <w:rFonts w:ascii="a_Helver(05%) Bashkir" w:eastAsia="Times New Roman" w:hAnsi="a_Helver(05%) Bashkir" w:cs="Times New Roman"/>
      <w:sz w:val="28"/>
      <w:szCs w:val="24"/>
      <w:lang w:eastAsia="ar-SA"/>
    </w:rPr>
  </w:style>
  <w:style w:type="paragraph" w:styleId="2">
    <w:name w:val="Body Text Indent 2"/>
    <w:basedOn w:val="a"/>
    <w:link w:val="20"/>
    <w:rsid w:val="00BB410F"/>
    <w:pPr>
      <w:spacing w:after="0" w:line="360" w:lineRule="auto"/>
      <w:ind w:firstLine="705"/>
      <w:jc w:val="both"/>
    </w:pPr>
    <w:rPr>
      <w:rFonts w:ascii="a_Helver(05%) Bashkir" w:hAnsi="a_Helver(05%) Bashkir"/>
      <w:sz w:val="28"/>
      <w:szCs w:val="24"/>
      <w:lang w:val="be-BY"/>
    </w:rPr>
  </w:style>
  <w:style w:type="character" w:customStyle="1" w:styleId="20">
    <w:name w:val="Основной текст с отступом 2 Знак"/>
    <w:basedOn w:val="a0"/>
    <w:link w:val="2"/>
    <w:rsid w:val="00BB410F"/>
    <w:rPr>
      <w:rFonts w:ascii="a_Helver(05%) Bashkir" w:eastAsia="Times New Roman" w:hAnsi="a_Helver(05%) Bashkir" w:cs="Times New Roman"/>
      <w:sz w:val="28"/>
      <w:szCs w:val="24"/>
      <w:lang w:val="be-BY" w:eastAsia="ar-SA"/>
    </w:rPr>
  </w:style>
  <w:style w:type="table" w:styleId="a7">
    <w:name w:val="Table Grid"/>
    <w:basedOn w:val="a1"/>
    <w:uiPriority w:val="59"/>
    <w:rsid w:val="00BB41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BB410F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BB410F"/>
    <w:rPr>
      <w:b/>
      <w:bCs/>
    </w:rPr>
  </w:style>
  <w:style w:type="character" w:styleId="aa">
    <w:name w:val="Hyperlink"/>
    <w:basedOn w:val="a0"/>
    <w:uiPriority w:val="99"/>
    <w:semiHidden/>
    <w:unhideWhenUsed/>
    <w:rsid w:val="00BB410F"/>
    <w:rPr>
      <w:color w:val="0000FF"/>
      <w:u w:val="single"/>
    </w:rPr>
  </w:style>
  <w:style w:type="paragraph" w:customStyle="1" w:styleId="ab">
    <w:name w:val="Базовый"/>
    <w:rsid w:val="00BB410F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color w:val="00000A"/>
    </w:rPr>
  </w:style>
  <w:style w:type="paragraph" w:styleId="ac">
    <w:name w:val="header"/>
    <w:basedOn w:val="a"/>
    <w:link w:val="ad"/>
    <w:uiPriority w:val="99"/>
    <w:unhideWhenUsed/>
    <w:rsid w:val="00BB410F"/>
    <w:pPr>
      <w:tabs>
        <w:tab w:val="center" w:pos="4677"/>
        <w:tab w:val="right" w:pos="9355"/>
      </w:tabs>
      <w:suppressAutoHyphens w:val="0"/>
      <w:spacing w:after="0" w:line="240" w:lineRule="auto"/>
    </w:pPr>
    <w:rPr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BB410F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BB410F"/>
    <w:pPr>
      <w:tabs>
        <w:tab w:val="center" w:pos="4677"/>
        <w:tab w:val="right" w:pos="9355"/>
      </w:tabs>
      <w:suppressAutoHyphens w:val="0"/>
      <w:spacing w:after="0" w:line="240" w:lineRule="auto"/>
    </w:pPr>
    <w:rPr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BB410F"/>
    <w:rPr>
      <w:rFonts w:ascii="Calibri" w:eastAsia="Times New Roman" w:hAnsi="Calibri" w:cs="Times New Roman"/>
      <w:lang w:eastAsia="ru-RU"/>
    </w:rPr>
  </w:style>
  <w:style w:type="paragraph" w:styleId="af0">
    <w:name w:val="Balloon Text"/>
    <w:basedOn w:val="a"/>
    <w:link w:val="af1"/>
    <w:unhideWhenUsed/>
    <w:rsid w:val="00BB410F"/>
    <w:pPr>
      <w:suppressAutoHyphens w:val="0"/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rsid w:val="00BB410F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Document Map"/>
    <w:basedOn w:val="a"/>
    <w:link w:val="af3"/>
    <w:semiHidden/>
    <w:rsid w:val="00BB410F"/>
    <w:pPr>
      <w:shd w:val="clear" w:color="auto" w:fill="000080"/>
      <w:suppressAutoHyphens w:val="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3">
    <w:name w:val="Схема документа Знак"/>
    <w:basedOn w:val="a0"/>
    <w:link w:val="af2"/>
    <w:semiHidden/>
    <w:rsid w:val="00BB410F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12">
    <w:name w:val="Абзац списка1"/>
    <w:basedOn w:val="a"/>
    <w:rsid w:val="00BB410F"/>
    <w:pPr>
      <w:suppressAutoHyphens w:val="0"/>
      <w:ind w:left="720"/>
      <w:contextualSpacing/>
    </w:pPr>
    <w:rPr>
      <w:lang w:eastAsia="en-US"/>
    </w:rPr>
  </w:style>
  <w:style w:type="paragraph" w:customStyle="1" w:styleId="13">
    <w:name w:val="Без интервала1"/>
    <w:rsid w:val="00BB410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msonormalcxsplast">
    <w:name w:val="msonormalcxsplast"/>
    <w:basedOn w:val="a"/>
    <w:rsid w:val="00BB410F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BB410F"/>
    <w:pPr>
      <w:widowControl w:val="0"/>
      <w:suppressAutoHyphens/>
      <w:autoSpaceDE w:val="0"/>
      <w:autoSpaceDN w:val="0"/>
      <w:spacing w:after="0" w:line="240" w:lineRule="auto"/>
      <w:ind w:firstLine="720"/>
    </w:pPr>
    <w:rPr>
      <w:rFonts w:ascii="Arial" w:eastAsia="Arial" w:hAnsi="Arial" w:cs="Arial"/>
      <w:kern w:val="3"/>
      <w:sz w:val="20"/>
      <w:szCs w:val="20"/>
      <w:lang w:eastAsia="ja-JP"/>
    </w:rPr>
  </w:style>
  <w:style w:type="character" w:styleId="af4">
    <w:name w:val="Emphasis"/>
    <w:uiPriority w:val="20"/>
    <w:qFormat/>
    <w:rsid w:val="00BB410F"/>
    <w:rPr>
      <w:i/>
      <w:iCs/>
    </w:rPr>
  </w:style>
  <w:style w:type="paragraph" w:customStyle="1" w:styleId="Style8">
    <w:name w:val="Style8"/>
    <w:basedOn w:val="a"/>
    <w:uiPriority w:val="99"/>
    <w:rsid w:val="00BB410F"/>
    <w:pPr>
      <w:widowControl w:val="0"/>
      <w:suppressAutoHyphens w:val="0"/>
      <w:autoSpaceDE w:val="0"/>
      <w:autoSpaceDN w:val="0"/>
      <w:adjustRightInd w:val="0"/>
      <w:spacing w:after="0" w:line="216" w:lineRule="exact"/>
      <w:ind w:hanging="62"/>
    </w:pPr>
    <w:rPr>
      <w:rFonts w:ascii="Palatino Linotype" w:hAnsi="Palatino Linotype"/>
      <w:sz w:val="24"/>
      <w:szCs w:val="24"/>
      <w:lang w:eastAsia="ru-RU"/>
    </w:rPr>
  </w:style>
  <w:style w:type="character" w:customStyle="1" w:styleId="FontStyle12">
    <w:name w:val="Font Style12"/>
    <w:uiPriority w:val="99"/>
    <w:rsid w:val="00BB410F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13">
    <w:name w:val="Font Style13"/>
    <w:uiPriority w:val="99"/>
    <w:rsid w:val="00BB410F"/>
    <w:rPr>
      <w:rFonts w:ascii="Palatino Linotype" w:hAnsi="Palatino Linotype" w:cs="Palatino Linotype"/>
      <w:b/>
      <w:bCs/>
      <w:i/>
      <w:i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10F"/>
    <w:pPr>
      <w:suppressAutoHyphens/>
    </w:pPr>
    <w:rPr>
      <w:rFonts w:ascii="Calibri" w:eastAsia="Times New Roman" w:hAnsi="Calibri" w:cs="Times New Roman"/>
      <w:lang w:eastAsia="ar-SA"/>
    </w:rPr>
  </w:style>
  <w:style w:type="paragraph" w:styleId="1">
    <w:name w:val="heading 1"/>
    <w:basedOn w:val="a"/>
    <w:next w:val="a"/>
    <w:link w:val="10"/>
    <w:qFormat/>
    <w:rsid w:val="00BB410F"/>
    <w:pPr>
      <w:keepNext/>
      <w:spacing w:after="0" w:line="360" w:lineRule="auto"/>
      <w:ind w:left="705"/>
      <w:jc w:val="both"/>
      <w:outlineLvl w:val="0"/>
    </w:pPr>
    <w:rPr>
      <w:rFonts w:ascii="a_Helver(05%) Bashkir" w:hAnsi="a_Helver(05%) Bashkir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410F"/>
    <w:rPr>
      <w:rFonts w:ascii="a_Helver(05%) Bashkir" w:eastAsia="Times New Roman" w:hAnsi="a_Helver(05%) Bashkir" w:cs="Times New Roman"/>
      <w:b/>
      <w:bCs/>
      <w:sz w:val="28"/>
      <w:szCs w:val="24"/>
      <w:lang w:eastAsia="ar-SA"/>
    </w:rPr>
  </w:style>
  <w:style w:type="paragraph" w:styleId="a3">
    <w:name w:val="List Paragraph"/>
    <w:basedOn w:val="a"/>
    <w:qFormat/>
    <w:rsid w:val="00BB410F"/>
    <w:pPr>
      <w:spacing w:after="0" w:line="240" w:lineRule="auto"/>
      <w:ind w:left="720"/>
    </w:pPr>
    <w:rPr>
      <w:rFonts w:ascii="Times New Roman" w:hAnsi="Times New Roman"/>
      <w:b/>
      <w:bCs/>
      <w:kern w:val="1"/>
      <w:sz w:val="32"/>
      <w:szCs w:val="32"/>
    </w:rPr>
  </w:style>
  <w:style w:type="paragraph" w:styleId="a4">
    <w:name w:val="No Spacing"/>
    <w:qFormat/>
    <w:rsid w:val="00BB410F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numbering" w:customStyle="1" w:styleId="11">
    <w:name w:val="Нет списка1"/>
    <w:next w:val="a2"/>
    <w:uiPriority w:val="99"/>
    <w:semiHidden/>
    <w:unhideWhenUsed/>
    <w:rsid w:val="00BB410F"/>
  </w:style>
  <w:style w:type="paragraph" w:styleId="a5">
    <w:name w:val="Body Text Indent"/>
    <w:basedOn w:val="a"/>
    <w:link w:val="a6"/>
    <w:rsid w:val="00BB410F"/>
    <w:pPr>
      <w:spacing w:after="0" w:line="360" w:lineRule="auto"/>
      <w:ind w:left="705"/>
      <w:jc w:val="both"/>
    </w:pPr>
    <w:rPr>
      <w:rFonts w:ascii="a_Helver(05%) Bashkir" w:hAnsi="a_Helver(05%) Bashkir"/>
      <w:sz w:val="28"/>
      <w:szCs w:val="24"/>
    </w:rPr>
  </w:style>
  <w:style w:type="character" w:customStyle="1" w:styleId="a6">
    <w:name w:val="Основной текст с отступом Знак"/>
    <w:basedOn w:val="a0"/>
    <w:link w:val="a5"/>
    <w:rsid w:val="00BB410F"/>
    <w:rPr>
      <w:rFonts w:ascii="a_Helver(05%) Bashkir" w:eastAsia="Times New Roman" w:hAnsi="a_Helver(05%) Bashkir" w:cs="Times New Roman"/>
      <w:sz w:val="28"/>
      <w:szCs w:val="24"/>
      <w:lang w:eastAsia="ar-SA"/>
    </w:rPr>
  </w:style>
  <w:style w:type="paragraph" w:styleId="2">
    <w:name w:val="Body Text Indent 2"/>
    <w:basedOn w:val="a"/>
    <w:link w:val="20"/>
    <w:rsid w:val="00BB410F"/>
    <w:pPr>
      <w:spacing w:after="0" w:line="360" w:lineRule="auto"/>
      <w:ind w:firstLine="705"/>
      <w:jc w:val="both"/>
    </w:pPr>
    <w:rPr>
      <w:rFonts w:ascii="a_Helver(05%) Bashkir" w:hAnsi="a_Helver(05%) Bashkir"/>
      <w:sz w:val="28"/>
      <w:szCs w:val="24"/>
      <w:lang w:val="be-BY"/>
    </w:rPr>
  </w:style>
  <w:style w:type="character" w:customStyle="1" w:styleId="20">
    <w:name w:val="Основной текст с отступом 2 Знак"/>
    <w:basedOn w:val="a0"/>
    <w:link w:val="2"/>
    <w:rsid w:val="00BB410F"/>
    <w:rPr>
      <w:rFonts w:ascii="a_Helver(05%) Bashkir" w:eastAsia="Times New Roman" w:hAnsi="a_Helver(05%) Bashkir" w:cs="Times New Roman"/>
      <w:sz w:val="28"/>
      <w:szCs w:val="24"/>
      <w:lang w:val="be-BY" w:eastAsia="ar-SA"/>
    </w:rPr>
  </w:style>
  <w:style w:type="table" w:styleId="a7">
    <w:name w:val="Table Grid"/>
    <w:basedOn w:val="a1"/>
    <w:uiPriority w:val="59"/>
    <w:rsid w:val="00BB41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BB410F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BB410F"/>
    <w:rPr>
      <w:b/>
      <w:bCs/>
    </w:rPr>
  </w:style>
  <w:style w:type="character" w:styleId="aa">
    <w:name w:val="Hyperlink"/>
    <w:basedOn w:val="a0"/>
    <w:uiPriority w:val="99"/>
    <w:semiHidden/>
    <w:unhideWhenUsed/>
    <w:rsid w:val="00BB410F"/>
    <w:rPr>
      <w:color w:val="0000FF"/>
      <w:u w:val="single"/>
    </w:rPr>
  </w:style>
  <w:style w:type="paragraph" w:customStyle="1" w:styleId="ab">
    <w:name w:val="Базовый"/>
    <w:rsid w:val="00BB410F"/>
    <w:pPr>
      <w:tabs>
        <w:tab w:val="left" w:pos="709"/>
      </w:tabs>
      <w:suppressAutoHyphens/>
      <w:spacing w:line="276" w:lineRule="atLeast"/>
    </w:pPr>
    <w:rPr>
      <w:rFonts w:ascii="Calibri" w:eastAsia="Calibri" w:hAnsi="Calibri" w:cs="Times New Roman"/>
      <w:color w:val="00000A"/>
    </w:rPr>
  </w:style>
  <w:style w:type="paragraph" w:styleId="ac">
    <w:name w:val="header"/>
    <w:basedOn w:val="a"/>
    <w:link w:val="ad"/>
    <w:uiPriority w:val="99"/>
    <w:unhideWhenUsed/>
    <w:rsid w:val="00BB410F"/>
    <w:pPr>
      <w:tabs>
        <w:tab w:val="center" w:pos="4677"/>
        <w:tab w:val="right" w:pos="9355"/>
      </w:tabs>
      <w:suppressAutoHyphens w:val="0"/>
      <w:spacing w:after="0" w:line="240" w:lineRule="auto"/>
    </w:pPr>
    <w:rPr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BB410F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BB410F"/>
    <w:pPr>
      <w:tabs>
        <w:tab w:val="center" w:pos="4677"/>
        <w:tab w:val="right" w:pos="9355"/>
      </w:tabs>
      <w:suppressAutoHyphens w:val="0"/>
      <w:spacing w:after="0" w:line="240" w:lineRule="auto"/>
    </w:pPr>
    <w:rPr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BB410F"/>
    <w:rPr>
      <w:rFonts w:ascii="Calibri" w:eastAsia="Times New Roman" w:hAnsi="Calibri" w:cs="Times New Roman"/>
      <w:lang w:eastAsia="ru-RU"/>
    </w:rPr>
  </w:style>
  <w:style w:type="paragraph" w:styleId="af0">
    <w:name w:val="Balloon Text"/>
    <w:basedOn w:val="a"/>
    <w:link w:val="af1"/>
    <w:unhideWhenUsed/>
    <w:rsid w:val="00BB410F"/>
    <w:pPr>
      <w:suppressAutoHyphens w:val="0"/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rsid w:val="00BB410F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Document Map"/>
    <w:basedOn w:val="a"/>
    <w:link w:val="af3"/>
    <w:semiHidden/>
    <w:rsid w:val="00BB410F"/>
    <w:pPr>
      <w:shd w:val="clear" w:color="auto" w:fill="000080"/>
      <w:suppressAutoHyphens w:val="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f3">
    <w:name w:val="Схема документа Знак"/>
    <w:basedOn w:val="a0"/>
    <w:link w:val="af2"/>
    <w:semiHidden/>
    <w:rsid w:val="00BB410F"/>
    <w:rPr>
      <w:rFonts w:ascii="Tahoma" w:eastAsia="Calibri" w:hAnsi="Tahoma" w:cs="Tahoma"/>
      <w:sz w:val="20"/>
      <w:szCs w:val="20"/>
      <w:shd w:val="clear" w:color="auto" w:fill="000080"/>
    </w:rPr>
  </w:style>
  <w:style w:type="paragraph" w:customStyle="1" w:styleId="12">
    <w:name w:val="Абзац списка1"/>
    <w:basedOn w:val="a"/>
    <w:rsid w:val="00BB410F"/>
    <w:pPr>
      <w:suppressAutoHyphens w:val="0"/>
      <w:ind w:left="720"/>
      <w:contextualSpacing/>
    </w:pPr>
    <w:rPr>
      <w:lang w:eastAsia="en-US"/>
    </w:rPr>
  </w:style>
  <w:style w:type="paragraph" w:customStyle="1" w:styleId="13">
    <w:name w:val="Без интервала1"/>
    <w:rsid w:val="00BB410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msonormalcxsplast">
    <w:name w:val="msonormalcxsplast"/>
    <w:basedOn w:val="a"/>
    <w:rsid w:val="00BB410F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BB410F"/>
    <w:pPr>
      <w:widowControl w:val="0"/>
      <w:suppressAutoHyphens/>
      <w:autoSpaceDE w:val="0"/>
      <w:autoSpaceDN w:val="0"/>
      <w:spacing w:after="0" w:line="240" w:lineRule="auto"/>
      <w:ind w:firstLine="720"/>
    </w:pPr>
    <w:rPr>
      <w:rFonts w:ascii="Arial" w:eastAsia="Arial" w:hAnsi="Arial" w:cs="Arial"/>
      <w:kern w:val="3"/>
      <w:sz w:val="20"/>
      <w:szCs w:val="20"/>
      <w:lang w:eastAsia="ja-JP"/>
    </w:rPr>
  </w:style>
  <w:style w:type="character" w:styleId="af4">
    <w:name w:val="Emphasis"/>
    <w:uiPriority w:val="20"/>
    <w:qFormat/>
    <w:rsid w:val="00BB410F"/>
    <w:rPr>
      <w:i/>
      <w:iCs/>
    </w:rPr>
  </w:style>
  <w:style w:type="paragraph" w:customStyle="1" w:styleId="Style8">
    <w:name w:val="Style8"/>
    <w:basedOn w:val="a"/>
    <w:uiPriority w:val="99"/>
    <w:rsid w:val="00BB410F"/>
    <w:pPr>
      <w:widowControl w:val="0"/>
      <w:suppressAutoHyphens w:val="0"/>
      <w:autoSpaceDE w:val="0"/>
      <w:autoSpaceDN w:val="0"/>
      <w:adjustRightInd w:val="0"/>
      <w:spacing w:after="0" w:line="216" w:lineRule="exact"/>
      <w:ind w:hanging="62"/>
    </w:pPr>
    <w:rPr>
      <w:rFonts w:ascii="Palatino Linotype" w:hAnsi="Palatino Linotype"/>
      <w:sz w:val="24"/>
      <w:szCs w:val="24"/>
      <w:lang w:eastAsia="ru-RU"/>
    </w:rPr>
  </w:style>
  <w:style w:type="character" w:customStyle="1" w:styleId="FontStyle12">
    <w:name w:val="Font Style12"/>
    <w:uiPriority w:val="99"/>
    <w:rsid w:val="00BB410F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13">
    <w:name w:val="Font Style13"/>
    <w:uiPriority w:val="99"/>
    <w:rsid w:val="00BB410F"/>
    <w:rPr>
      <w:rFonts w:ascii="Palatino Linotype" w:hAnsi="Palatino Linotype" w:cs="Palatino Linotype"/>
      <w:b/>
      <w:bCs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3362</Words>
  <Characters>19170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начальная школа</dc:creator>
  <cp:lastModifiedBy>школа</cp:lastModifiedBy>
  <cp:revision>2</cp:revision>
  <dcterms:created xsi:type="dcterms:W3CDTF">2021-05-21T07:38:00Z</dcterms:created>
  <dcterms:modified xsi:type="dcterms:W3CDTF">2021-05-21T07:38:00Z</dcterms:modified>
</cp:coreProperties>
</file>